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1FB84" w14:textId="77777777" w:rsidR="005C7409" w:rsidRDefault="006F5A42" w:rsidP="00144027">
      <w:pPr>
        <w:pStyle w:val="odrkyChar"/>
        <w:spacing w:before="0" w:after="0"/>
        <w:outlineLvl w:val="0"/>
        <w:rPr>
          <w:b/>
        </w:rPr>
      </w:pPr>
      <w:r w:rsidRPr="00144027">
        <w:rPr>
          <w:b/>
          <w:bCs/>
        </w:rPr>
        <w:t xml:space="preserve">Příloha č. </w:t>
      </w:r>
      <w:r>
        <w:rPr>
          <w:b/>
          <w:bCs/>
        </w:rPr>
        <w:t>4</w:t>
      </w:r>
      <w:r w:rsidR="0099788E">
        <w:rPr>
          <w:b/>
          <w:bCs/>
        </w:rPr>
        <w:t>b</w:t>
      </w:r>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7CFACCE4" w14:textId="77777777" w:rsidR="006F5A42" w:rsidRPr="00144027" w:rsidRDefault="006F5A42" w:rsidP="00144027">
      <w:pPr>
        <w:pStyle w:val="odrkyChar"/>
        <w:spacing w:before="0" w:after="0"/>
        <w:outlineLvl w:val="0"/>
        <w:rPr>
          <w:highlight w:val="lightGray"/>
        </w:rPr>
      </w:pPr>
    </w:p>
    <w:p w14:paraId="3C935425"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7B0FD918" w14:textId="77777777" w:rsidR="00144027" w:rsidRDefault="00144027" w:rsidP="00144027">
      <w:pPr>
        <w:pStyle w:val="Podnadpis"/>
        <w:tabs>
          <w:tab w:val="right" w:pos="9638"/>
        </w:tabs>
        <w:jc w:val="both"/>
        <w:rPr>
          <w:rFonts w:ascii="Arial" w:hAnsi="Arial" w:cs="Arial"/>
          <w:b w:val="0"/>
          <w:sz w:val="22"/>
          <w:szCs w:val="22"/>
        </w:rPr>
      </w:pPr>
    </w:p>
    <w:p w14:paraId="2A085CC4" w14:textId="77777777" w:rsidR="00144027" w:rsidRPr="00144027" w:rsidRDefault="00144027" w:rsidP="00144027">
      <w:pPr>
        <w:pStyle w:val="Podnadpis"/>
        <w:tabs>
          <w:tab w:val="right" w:pos="9638"/>
        </w:tabs>
        <w:jc w:val="both"/>
        <w:rPr>
          <w:rFonts w:ascii="Arial" w:hAnsi="Arial" w:cs="Arial"/>
          <w:b w:val="0"/>
          <w:sz w:val="22"/>
          <w:szCs w:val="22"/>
        </w:rPr>
      </w:pPr>
    </w:p>
    <w:p w14:paraId="1DDB862D"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09B71DF4"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5104D68E" w14:textId="77777777" w:rsidR="00144027" w:rsidRDefault="00144027" w:rsidP="00144027">
      <w:pPr>
        <w:pStyle w:val="Podnadpis"/>
        <w:tabs>
          <w:tab w:val="right" w:pos="9638"/>
        </w:tabs>
        <w:jc w:val="both"/>
        <w:rPr>
          <w:rFonts w:ascii="Arial" w:hAnsi="Arial" w:cs="Arial"/>
          <w:sz w:val="22"/>
          <w:szCs w:val="22"/>
        </w:rPr>
      </w:pPr>
    </w:p>
    <w:p w14:paraId="41A7F947" w14:textId="77777777" w:rsidR="00144027" w:rsidRDefault="00144027" w:rsidP="00144027">
      <w:pPr>
        <w:pStyle w:val="Podnadpis"/>
        <w:tabs>
          <w:tab w:val="right" w:pos="9638"/>
        </w:tabs>
        <w:jc w:val="both"/>
        <w:rPr>
          <w:rFonts w:ascii="Arial" w:hAnsi="Arial" w:cs="Arial"/>
          <w:sz w:val="22"/>
          <w:szCs w:val="22"/>
        </w:rPr>
      </w:pPr>
    </w:p>
    <w:p w14:paraId="6412DDA6" w14:textId="77777777" w:rsidR="001C62C0" w:rsidRDefault="00144027" w:rsidP="001C62C0">
      <w:pPr>
        <w:pStyle w:val="Zhlav"/>
        <w:tabs>
          <w:tab w:val="left" w:pos="2835"/>
        </w:tabs>
        <w:ind w:left="2835" w:hanging="2835"/>
        <w:rPr>
          <w:rFonts w:ascii="Arial" w:hAnsi="Arial" w:cs="Arial"/>
          <w:sz w:val="22"/>
          <w:szCs w:val="22"/>
        </w:rPr>
      </w:pPr>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42CE26BC"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79B0D6AE"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1028CFFE"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08C003A4"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49585F2D"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5E482ED1"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1238F03B"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2D64B4EB"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0B7D58AA"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62BF3B8F" w14:textId="77777777" w:rsidR="00466827" w:rsidRDefault="00466827" w:rsidP="00144027">
      <w:pPr>
        <w:pStyle w:val="odrkyChar"/>
        <w:spacing w:before="0" w:after="0"/>
      </w:pPr>
    </w:p>
    <w:p w14:paraId="5D5CD9EE"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4E215866" w14:textId="77777777" w:rsidR="00144027" w:rsidRDefault="00144027" w:rsidP="00144027">
      <w:pPr>
        <w:pStyle w:val="Normlnweb"/>
        <w:spacing w:before="0" w:beforeAutospacing="0" w:after="0" w:afterAutospacing="0"/>
        <w:jc w:val="both"/>
        <w:rPr>
          <w:rFonts w:ascii="Arial" w:hAnsi="Arial" w:cs="Arial"/>
          <w:sz w:val="22"/>
          <w:szCs w:val="22"/>
        </w:rPr>
      </w:pPr>
    </w:p>
    <w:p w14:paraId="70493232" w14:textId="77777777" w:rsidR="00466827" w:rsidRDefault="00466827" w:rsidP="00144027">
      <w:pPr>
        <w:pStyle w:val="Normlnweb"/>
        <w:spacing w:before="0" w:beforeAutospacing="0" w:after="0" w:afterAutospacing="0"/>
        <w:jc w:val="both"/>
        <w:rPr>
          <w:rFonts w:ascii="Arial" w:hAnsi="Arial" w:cs="Arial"/>
          <w:sz w:val="22"/>
          <w:szCs w:val="22"/>
        </w:rPr>
      </w:pPr>
    </w:p>
    <w:p w14:paraId="43178CA5"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797B5FBE" w14:textId="77777777" w:rsidR="00144027" w:rsidRDefault="00144027" w:rsidP="00144027">
      <w:pPr>
        <w:pStyle w:val="Normlnweb"/>
        <w:spacing w:before="0" w:beforeAutospacing="0" w:after="0" w:afterAutospacing="0"/>
        <w:jc w:val="both"/>
        <w:rPr>
          <w:rFonts w:ascii="Arial" w:hAnsi="Arial" w:cs="Arial"/>
          <w:sz w:val="22"/>
          <w:szCs w:val="22"/>
        </w:rPr>
      </w:pPr>
    </w:p>
    <w:p w14:paraId="0D14F902"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78A1744D" w14:textId="77777777" w:rsidR="00144027" w:rsidRDefault="00144027" w:rsidP="00144027">
      <w:pPr>
        <w:pStyle w:val="odrkyChar"/>
        <w:spacing w:before="0" w:after="0"/>
      </w:pPr>
      <w:r>
        <w:t>sídlo:</w:t>
      </w:r>
      <w:r>
        <w:tab/>
      </w:r>
      <w:r>
        <w:tab/>
      </w:r>
      <w:r>
        <w:tab/>
      </w:r>
      <w:r>
        <w:tab/>
      </w:r>
      <w:r>
        <w:rPr>
          <w:highlight w:val="yellow"/>
        </w:rPr>
        <w:t>……………………………..</w:t>
      </w:r>
    </w:p>
    <w:p w14:paraId="64F79F1D"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0AA0002B"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373322ED"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14:paraId="3FCFA581"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1C0D23AD"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14:paraId="3F1E6735"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C6A4169"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635C14DC"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14:paraId="5E993335"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364E58B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6AD290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6C0B2018"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1DB27FE"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F99E4B5"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DE7DEC1"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23596B48" w14:textId="77777777" w:rsidR="00144027" w:rsidRDefault="00144027" w:rsidP="00144027">
      <w:pPr>
        <w:pStyle w:val="Normlnweb"/>
        <w:spacing w:before="0" w:beforeAutospacing="0" w:after="0" w:afterAutospacing="0"/>
        <w:jc w:val="both"/>
        <w:rPr>
          <w:rFonts w:ascii="Arial" w:hAnsi="Arial" w:cs="Arial"/>
          <w:sz w:val="22"/>
          <w:szCs w:val="22"/>
        </w:rPr>
      </w:pPr>
    </w:p>
    <w:p w14:paraId="3875627A" w14:textId="77777777" w:rsidR="00144027" w:rsidRDefault="00144027" w:rsidP="00144027">
      <w:pPr>
        <w:pStyle w:val="Normlnweb"/>
        <w:spacing w:before="0" w:beforeAutospacing="0" w:after="0" w:afterAutospacing="0"/>
        <w:jc w:val="both"/>
        <w:rPr>
          <w:rFonts w:ascii="Arial" w:hAnsi="Arial" w:cs="Arial"/>
          <w:sz w:val="22"/>
          <w:szCs w:val="22"/>
        </w:rPr>
      </w:pPr>
    </w:p>
    <w:p w14:paraId="0A4FBA71"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2FB0258B" w14:textId="77777777" w:rsidR="00C36514" w:rsidRDefault="00C36514" w:rsidP="00144027">
      <w:pPr>
        <w:jc w:val="center"/>
        <w:outlineLvl w:val="0"/>
        <w:rPr>
          <w:rFonts w:ascii="Arial" w:hAnsi="Arial" w:cs="Arial"/>
          <w:b/>
          <w:bCs/>
          <w:sz w:val="22"/>
          <w:szCs w:val="22"/>
        </w:rPr>
      </w:pPr>
    </w:p>
    <w:p w14:paraId="139D0A95" w14:textId="77777777" w:rsidR="001C73CD" w:rsidRDefault="001C73CD" w:rsidP="00144027">
      <w:pPr>
        <w:jc w:val="center"/>
        <w:outlineLvl w:val="0"/>
        <w:rPr>
          <w:rFonts w:ascii="Arial" w:hAnsi="Arial" w:cs="Arial"/>
          <w:b/>
          <w:bCs/>
          <w:sz w:val="22"/>
          <w:szCs w:val="22"/>
        </w:rPr>
      </w:pPr>
    </w:p>
    <w:p w14:paraId="0AABBBBE"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794E11AE"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4309401D" w14:textId="77777777" w:rsidR="00930BAD" w:rsidRDefault="00930BAD" w:rsidP="007B3FFE">
      <w:pPr>
        <w:pStyle w:val="Podnadpis"/>
        <w:tabs>
          <w:tab w:val="right" w:pos="9638"/>
        </w:tabs>
        <w:jc w:val="both"/>
        <w:rPr>
          <w:rFonts w:ascii="Arial" w:hAnsi="Arial" w:cs="Arial"/>
          <w:b w:val="0"/>
          <w:sz w:val="22"/>
          <w:szCs w:val="22"/>
        </w:rPr>
      </w:pPr>
    </w:p>
    <w:p w14:paraId="54ED74C5"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DB2193">
        <w:rPr>
          <w:rFonts w:ascii="Arial" w:hAnsi="Arial" w:cs="Arial"/>
          <w:color w:val="000000"/>
          <w:sz w:val="22"/>
          <w:szCs w:val="22"/>
          <w:shd w:val="clear" w:color="auto" w:fill="FFFFFF"/>
        </w:rPr>
        <w:t>IT vybavení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34A59A69" w14:textId="77777777" w:rsidR="00E6192E" w:rsidRDefault="00E6192E" w:rsidP="00E6192E">
      <w:pPr>
        <w:pStyle w:val="Podnadpis"/>
        <w:tabs>
          <w:tab w:val="right" w:pos="9638"/>
        </w:tabs>
        <w:ind w:left="284"/>
        <w:jc w:val="both"/>
        <w:rPr>
          <w:rFonts w:ascii="Arial" w:hAnsi="Arial" w:cs="Arial"/>
          <w:b w:val="0"/>
          <w:sz w:val="22"/>
          <w:szCs w:val="22"/>
        </w:rPr>
      </w:pPr>
    </w:p>
    <w:p w14:paraId="502176C0" w14:textId="1F47B42F"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A9543D" w:rsidRPr="00A816DE">
        <w:rPr>
          <w:rFonts w:ascii="Arial" w:hAnsi="Arial" w:cs="Arial"/>
          <w:sz w:val="22"/>
          <w:szCs w:val="22"/>
        </w:rPr>
        <w:t>Dodávky vybavení pro základní školy v Opavě 202</w:t>
      </w:r>
      <w:r w:rsidR="00145673">
        <w:rPr>
          <w:rFonts w:ascii="Arial" w:hAnsi="Arial" w:cs="Arial"/>
          <w:sz w:val="22"/>
          <w:szCs w:val="22"/>
        </w:rPr>
        <w:t>6</w:t>
      </w:r>
      <w:r w:rsidR="00C165A9" w:rsidRPr="00C165A9">
        <w:rPr>
          <w:rFonts w:ascii="Arial" w:hAnsi="Arial" w:cs="Arial"/>
          <w:b w:val="0"/>
          <w:sz w:val="22"/>
          <w:szCs w:val="22"/>
        </w:rPr>
        <w:t>“</w:t>
      </w:r>
      <w:r w:rsidR="006F5A42">
        <w:rPr>
          <w:rFonts w:ascii="Arial" w:hAnsi="Arial" w:cs="Arial"/>
          <w:b w:val="0"/>
          <w:sz w:val="22"/>
          <w:szCs w:val="22"/>
        </w:rPr>
        <w:t xml:space="preserve"> a její část č. </w:t>
      </w:r>
      <w:r w:rsidR="00DB2193">
        <w:rPr>
          <w:rFonts w:ascii="Arial" w:hAnsi="Arial" w:cs="Arial"/>
          <w:b w:val="0"/>
          <w:sz w:val="22"/>
          <w:szCs w:val="22"/>
        </w:rPr>
        <w:t xml:space="preserve">2 </w:t>
      </w:r>
      <w:r w:rsidR="006F5A42">
        <w:rPr>
          <w:rFonts w:ascii="Arial" w:hAnsi="Arial" w:cs="Arial"/>
          <w:b w:val="0"/>
          <w:sz w:val="22"/>
          <w:szCs w:val="22"/>
        </w:rPr>
        <w:t>pod názvem</w:t>
      </w:r>
      <w:r w:rsidR="00AA750F">
        <w:rPr>
          <w:rFonts w:ascii="Arial" w:hAnsi="Arial" w:cs="Arial"/>
          <w:b w:val="0"/>
          <w:sz w:val="22"/>
          <w:szCs w:val="22"/>
        </w:rPr>
        <w:t xml:space="preserve"> „IT vybavení“</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850BE4">
        <w:rPr>
          <w:rFonts w:ascii="Arial" w:hAnsi="Arial" w:cs="Arial"/>
          <w:b w:val="0"/>
          <w:sz w:val="22"/>
          <w:szCs w:val="22"/>
        </w:rPr>
        <w:t xml:space="preserve">a </w:t>
      </w:r>
      <w:r w:rsidR="00850BE4" w:rsidRPr="00850BE4">
        <w:rPr>
          <w:rFonts w:ascii="Arial" w:hAnsi="Arial" w:cs="Arial"/>
          <w:sz w:val="22"/>
          <w:szCs w:val="22"/>
        </w:rPr>
        <w:t>ITI ostravské aglomerace</w:t>
      </w:r>
      <w:r w:rsidR="00850BE4">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1" w:name="_Hlk160391802"/>
      <w:r w:rsidR="00850BE4" w:rsidRPr="001A2709">
        <w:rPr>
          <w:rFonts w:ascii="Arial" w:hAnsi="Arial" w:cs="Arial"/>
          <w:sz w:val="22"/>
          <w:szCs w:val="22"/>
        </w:rPr>
        <w:t>Modernizace a vybavení odborných učeben v Opavě</w:t>
      </w:r>
      <w:bookmarkEnd w:id="1"/>
      <w:r w:rsidR="00466827" w:rsidRPr="00466827">
        <w:rPr>
          <w:rFonts w:ascii="Arial" w:hAnsi="Arial" w:cs="Arial"/>
          <w:sz w:val="22"/>
          <w:szCs w:val="22"/>
        </w:rPr>
        <w:t>.</w:t>
      </w:r>
    </w:p>
    <w:bookmarkEnd w:id="0"/>
    <w:p w14:paraId="2ED57DF7" w14:textId="77777777" w:rsidR="00506BDD" w:rsidRPr="00A108BE" w:rsidRDefault="00506BDD" w:rsidP="00634F59">
      <w:pPr>
        <w:pStyle w:val="Podnadpis"/>
        <w:tabs>
          <w:tab w:val="right" w:pos="9638"/>
        </w:tabs>
        <w:jc w:val="both"/>
        <w:rPr>
          <w:rFonts w:ascii="Arial" w:hAnsi="Arial" w:cs="Arial"/>
          <w:b w:val="0"/>
          <w:sz w:val="22"/>
          <w:szCs w:val="22"/>
        </w:rPr>
      </w:pPr>
    </w:p>
    <w:p w14:paraId="4F4E3AE1"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0735B4E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32693890"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09ABCCD3"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1EDD6C55" w14:textId="77777777" w:rsidR="00451FAE" w:rsidRDefault="00451FAE" w:rsidP="007B3FFE">
      <w:pPr>
        <w:pStyle w:val="Podnadpis"/>
        <w:tabs>
          <w:tab w:val="right" w:pos="9638"/>
        </w:tabs>
        <w:jc w:val="both"/>
        <w:rPr>
          <w:rFonts w:ascii="Arial" w:hAnsi="Arial" w:cs="Arial"/>
          <w:b w:val="0"/>
          <w:sz w:val="22"/>
          <w:szCs w:val="22"/>
        </w:rPr>
      </w:pPr>
    </w:p>
    <w:p w14:paraId="2F91BCC4" w14:textId="42BDF662"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05037469" w14:textId="77777777" w:rsidR="00A64751" w:rsidRDefault="00A64751" w:rsidP="007B3FFE">
      <w:pPr>
        <w:pStyle w:val="Podnadpis"/>
        <w:tabs>
          <w:tab w:val="right" w:pos="9638"/>
        </w:tabs>
        <w:jc w:val="both"/>
        <w:rPr>
          <w:rFonts w:ascii="Arial" w:hAnsi="Arial" w:cs="Arial"/>
          <w:b w:val="0"/>
          <w:sz w:val="22"/>
          <w:szCs w:val="22"/>
        </w:rPr>
      </w:pPr>
    </w:p>
    <w:p w14:paraId="7095A560" w14:textId="77777777" w:rsidR="0029025F" w:rsidRDefault="0029025F" w:rsidP="007B3FFE">
      <w:pPr>
        <w:pStyle w:val="Podnadpis"/>
        <w:tabs>
          <w:tab w:val="right" w:pos="9638"/>
        </w:tabs>
        <w:jc w:val="both"/>
        <w:rPr>
          <w:rFonts w:ascii="Arial" w:hAnsi="Arial" w:cs="Arial"/>
          <w:b w:val="0"/>
          <w:sz w:val="22"/>
          <w:szCs w:val="22"/>
        </w:rPr>
      </w:pPr>
    </w:p>
    <w:p w14:paraId="37F64DC9"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7F12DFDF"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122375A3" w14:textId="77777777" w:rsidR="0029025F" w:rsidRDefault="0029025F" w:rsidP="0029025F">
      <w:pPr>
        <w:pStyle w:val="Podnadpis"/>
        <w:tabs>
          <w:tab w:val="right" w:pos="9638"/>
        </w:tabs>
        <w:jc w:val="both"/>
        <w:rPr>
          <w:rFonts w:ascii="Arial" w:hAnsi="Arial" w:cs="Arial"/>
          <w:b w:val="0"/>
          <w:sz w:val="22"/>
          <w:szCs w:val="22"/>
        </w:rPr>
      </w:pPr>
    </w:p>
    <w:p w14:paraId="756498FF"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2F4E63FA"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6D5E32AD"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66827" w:rsidRPr="00466827">
        <w:rPr>
          <w:rFonts w:ascii="Arial" w:hAnsi="Arial" w:cs="Arial"/>
          <w:sz w:val="22"/>
          <w:szCs w:val="22"/>
        </w:rPr>
        <w:t xml:space="preserve">IT </w:t>
      </w:r>
      <w:r w:rsidR="00DB2193">
        <w:rPr>
          <w:rFonts w:ascii="Arial" w:hAnsi="Arial" w:cs="Arial"/>
          <w:sz w:val="22"/>
          <w:szCs w:val="22"/>
        </w:rPr>
        <w:t>vybavení</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51CB1447"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76D5C454"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01D9B0DF" w14:textId="77777777" w:rsidR="00930BAD" w:rsidRDefault="00930BAD" w:rsidP="00930BAD">
      <w:pPr>
        <w:pStyle w:val="Podnadpis"/>
        <w:tabs>
          <w:tab w:val="right" w:pos="9638"/>
        </w:tabs>
        <w:ind w:left="284"/>
        <w:jc w:val="both"/>
        <w:rPr>
          <w:rFonts w:ascii="Arial" w:hAnsi="Arial" w:cs="Arial"/>
          <w:b w:val="0"/>
          <w:sz w:val="22"/>
          <w:szCs w:val="22"/>
        </w:rPr>
      </w:pPr>
    </w:p>
    <w:p w14:paraId="17631349"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4EE79AC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262AC607"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w:t>
      </w:r>
      <w:r w:rsidRPr="00E81489">
        <w:rPr>
          <w:rFonts w:ascii="Arial" w:hAnsi="Arial" w:cs="Arial"/>
          <w:b w:val="0"/>
          <w:sz w:val="22"/>
          <w:szCs w:val="22"/>
        </w:rPr>
        <w:lastRenderedPageBreak/>
        <w:t xml:space="preserve">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51FBB151"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3FCE41CC" w14:textId="77777777" w:rsidR="00913B35" w:rsidRPr="00EB656D" w:rsidRDefault="00913B35" w:rsidP="0032578C">
      <w:pPr>
        <w:spacing w:before="40"/>
        <w:ind w:left="720"/>
        <w:jc w:val="both"/>
        <w:rPr>
          <w:rFonts w:ascii="Arial" w:hAnsi="Arial" w:cs="Arial"/>
          <w:sz w:val="22"/>
          <w:szCs w:val="22"/>
        </w:rPr>
      </w:pPr>
    </w:p>
    <w:p w14:paraId="66BF12FD" w14:textId="77777777" w:rsidR="00913B35" w:rsidRDefault="00913B35" w:rsidP="001F3840">
      <w:pPr>
        <w:pStyle w:val="Podnadpis"/>
        <w:tabs>
          <w:tab w:val="right" w:pos="9638"/>
        </w:tabs>
        <w:ind w:left="360"/>
        <w:jc w:val="both"/>
        <w:rPr>
          <w:rFonts w:ascii="Arial" w:hAnsi="Arial" w:cs="Arial"/>
          <w:b w:val="0"/>
          <w:sz w:val="22"/>
          <w:szCs w:val="22"/>
        </w:rPr>
      </w:pPr>
    </w:p>
    <w:p w14:paraId="4B48529F" w14:textId="77777777" w:rsidR="00774614" w:rsidRDefault="00774614" w:rsidP="00774614">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30966804" w14:textId="77777777" w:rsidR="00774614" w:rsidRDefault="00774614" w:rsidP="00774614">
      <w:pPr>
        <w:pStyle w:val="Podnadpis"/>
        <w:tabs>
          <w:tab w:val="right" w:pos="9638"/>
        </w:tabs>
        <w:ind w:left="284"/>
        <w:jc w:val="both"/>
        <w:rPr>
          <w:rFonts w:ascii="Arial" w:hAnsi="Arial" w:cs="Arial"/>
          <w:b w:val="0"/>
          <w:sz w:val="22"/>
          <w:szCs w:val="22"/>
        </w:rPr>
      </w:pPr>
    </w:p>
    <w:p w14:paraId="15213B85"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36F51D88"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747AB76E" w14:textId="77777777" w:rsidR="00774614" w:rsidRPr="00B03F91" w:rsidRDefault="00774614" w:rsidP="00774614">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22DBECAD" w14:textId="77777777" w:rsidR="00774614" w:rsidRPr="006F5787" w:rsidRDefault="00774614" w:rsidP="00774614">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6A136A1C"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05DA9608" w14:textId="77777777" w:rsidR="00774614" w:rsidRDefault="00774614" w:rsidP="00774614">
      <w:pPr>
        <w:pStyle w:val="Podnadpis"/>
        <w:tabs>
          <w:tab w:val="right" w:pos="9638"/>
        </w:tabs>
        <w:ind w:left="360"/>
        <w:jc w:val="both"/>
        <w:rPr>
          <w:rFonts w:ascii="Arial" w:hAnsi="Arial" w:cs="Arial"/>
          <w:b w:val="0"/>
          <w:sz w:val="22"/>
          <w:szCs w:val="22"/>
        </w:rPr>
      </w:pPr>
    </w:p>
    <w:p w14:paraId="2DBA6CED" w14:textId="2A3B5B77" w:rsidR="00774614" w:rsidRPr="001F3840" w:rsidRDefault="00774614" w:rsidP="00774614">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DF280F">
        <w:rPr>
          <w:rFonts w:ascii="Arial" w:hAnsi="Arial" w:cs="Arial"/>
          <w:b w:val="0"/>
          <w:sz w:val="22"/>
          <w:szCs w:val="22"/>
        </w:rPr>
        <w:t>.</w:t>
      </w:r>
    </w:p>
    <w:p w14:paraId="63F18687" w14:textId="77777777" w:rsidR="00774614" w:rsidRPr="001F3840" w:rsidRDefault="00774614" w:rsidP="00774614">
      <w:pPr>
        <w:pStyle w:val="Podnadpis"/>
        <w:tabs>
          <w:tab w:val="right" w:pos="9638"/>
        </w:tabs>
        <w:ind w:left="360"/>
        <w:jc w:val="both"/>
        <w:rPr>
          <w:rFonts w:ascii="Arial" w:hAnsi="Arial" w:cs="Arial"/>
          <w:b w:val="0"/>
          <w:sz w:val="22"/>
          <w:szCs w:val="22"/>
        </w:rPr>
      </w:pPr>
    </w:p>
    <w:p w14:paraId="43C2DF5B" w14:textId="77777777" w:rsidR="00774614" w:rsidRDefault="00774614" w:rsidP="00774614">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25FF78A2" w14:textId="77777777" w:rsidR="00D7547D" w:rsidRDefault="00D7547D" w:rsidP="00930BAD">
      <w:pPr>
        <w:pStyle w:val="Podnadpis"/>
        <w:tabs>
          <w:tab w:val="right" w:pos="9638"/>
        </w:tabs>
        <w:ind w:left="284"/>
        <w:jc w:val="both"/>
        <w:rPr>
          <w:rFonts w:ascii="Arial" w:hAnsi="Arial" w:cs="Arial"/>
          <w:b w:val="0"/>
          <w:sz w:val="22"/>
          <w:szCs w:val="22"/>
        </w:rPr>
      </w:pPr>
    </w:p>
    <w:p w14:paraId="54C398C5"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6EC8A710" w14:textId="77777777" w:rsidR="009F0955" w:rsidRDefault="009F0955" w:rsidP="001F3840">
      <w:pPr>
        <w:pStyle w:val="Podnadpis"/>
        <w:tabs>
          <w:tab w:val="right" w:pos="9638"/>
        </w:tabs>
        <w:jc w:val="both"/>
        <w:rPr>
          <w:rFonts w:ascii="Arial" w:hAnsi="Arial" w:cs="Arial"/>
          <w:b w:val="0"/>
          <w:sz w:val="22"/>
          <w:szCs w:val="22"/>
        </w:rPr>
      </w:pPr>
    </w:p>
    <w:p w14:paraId="22BE076D" w14:textId="77777777" w:rsidR="009F0955" w:rsidRDefault="009F0955" w:rsidP="001F3840">
      <w:pPr>
        <w:pStyle w:val="Podnadpis"/>
        <w:tabs>
          <w:tab w:val="right" w:pos="9638"/>
        </w:tabs>
        <w:jc w:val="both"/>
        <w:rPr>
          <w:rFonts w:ascii="Arial" w:hAnsi="Arial" w:cs="Arial"/>
          <w:b w:val="0"/>
          <w:sz w:val="22"/>
          <w:szCs w:val="22"/>
        </w:rPr>
      </w:pPr>
    </w:p>
    <w:p w14:paraId="6F2FA8C0"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1269CAE2"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2BBF2FAD" w14:textId="77777777" w:rsidR="002C1153" w:rsidRDefault="002C1153" w:rsidP="002652FE">
      <w:pPr>
        <w:pStyle w:val="Podnadpis"/>
        <w:tabs>
          <w:tab w:val="right" w:pos="9638"/>
        </w:tabs>
        <w:jc w:val="both"/>
        <w:rPr>
          <w:rFonts w:ascii="Arial" w:hAnsi="Arial" w:cs="Arial"/>
          <w:b w:val="0"/>
          <w:sz w:val="22"/>
          <w:szCs w:val="22"/>
        </w:rPr>
      </w:pPr>
    </w:p>
    <w:p w14:paraId="6094DCFB"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49EE80EB" w14:textId="77777777" w:rsidR="00930BAD" w:rsidRDefault="00930BAD" w:rsidP="00930BAD">
      <w:pPr>
        <w:pStyle w:val="Odstavecseseznamem"/>
        <w:suppressAutoHyphens/>
        <w:spacing w:before="60"/>
        <w:ind w:left="284"/>
        <w:jc w:val="both"/>
        <w:rPr>
          <w:rFonts w:ascii="Arial" w:hAnsi="Arial" w:cs="Arial"/>
          <w:sz w:val="22"/>
          <w:szCs w:val="22"/>
        </w:rPr>
      </w:pPr>
    </w:p>
    <w:p w14:paraId="5DD49B40" w14:textId="08B431D0"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566DDB">
        <w:rPr>
          <w:rFonts w:ascii="Arial" w:hAnsi="Arial" w:cs="Arial"/>
          <w:b/>
          <w:sz w:val="22"/>
          <w:szCs w:val="22"/>
        </w:rPr>
        <w:t>0</w:t>
      </w:r>
      <w:r w:rsidR="00A06736">
        <w:rPr>
          <w:rFonts w:ascii="Arial" w:hAnsi="Arial" w:cs="Arial"/>
          <w:b/>
          <w:sz w:val="22"/>
          <w:szCs w:val="22"/>
        </w:rPr>
        <w:t>7</w:t>
      </w:r>
      <w:r w:rsidR="008A048D">
        <w:rPr>
          <w:rFonts w:ascii="Arial" w:hAnsi="Arial" w:cs="Arial"/>
          <w:b/>
          <w:sz w:val="22"/>
          <w:szCs w:val="22"/>
        </w:rPr>
        <w:t>.</w:t>
      </w:r>
      <w:r w:rsidR="00566DDB">
        <w:rPr>
          <w:rFonts w:ascii="Arial" w:hAnsi="Arial" w:cs="Arial"/>
          <w:b/>
          <w:sz w:val="22"/>
          <w:szCs w:val="22"/>
        </w:rPr>
        <w:t xml:space="preserve"> 09</w:t>
      </w:r>
      <w:r w:rsidR="008A048D">
        <w:rPr>
          <w:rFonts w:ascii="Arial" w:hAnsi="Arial" w:cs="Arial"/>
          <w:b/>
          <w:sz w:val="22"/>
          <w:szCs w:val="22"/>
        </w:rPr>
        <w:t>. 202</w:t>
      </w:r>
      <w:r w:rsidR="00D02DEC">
        <w:rPr>
          <w:rFonts w:ascii="Arial" w:hAnsi="Arial" w:cs="Arial"/>
          <w:b/>
          <w:sz w:val="22"/>
          <w:szCs w:val="22"/>
        </w:rPr>
        <w:t>6</w:t>
      </w:r>
      <w:r w:rsidR="008A048D">
        <w:rPr>
          <w:rFonts w:ascii="Arial" w:hAnsi="Arial" w:cs="Arial"/>
          <w:b/>
          <w:sz w:val="22"/>
          <w:szCs w:val="22"/>
        </w:rPr>
        <w:t xml:space="preserve">, nejdříve však 1. </w:t>
      </w:r>
      <w:r w:rsidR="00566DDB">
        <w:rPr>
          <w:rFonts w:ascii="Arial" w:hAnsi="Arial" w:cs="Arial"/>
          <w:b/>
          <w:sz w:val="22"/>
          <w:szCs w:val="22"/>
        </w:rPr>
        <w:t>7</w:t>
      </w:r>
      <w:r w:rsidR="008A048D">
        <w:rPr>
          <w:rFonts w:ascii="Arial" w:hAnsi="Arial" w:cs="Arial"/>
          <w:b/>
          <w:sz w:val="22"/>
          <w:szCs w:val="22"/>
        </w:rPr>
        <w:t>. 202</w:t>
      </w:r>
      <w:r w:rsidR="00D02DEC">
        <w:rPr>
          <w:rFonts w:ascii="Arial" w:hAnsi="Arial" w:cs="Arial"/>
          <w:b/>
          <w:sz w:val="22"/>
          <w:szCs w:val="22"/>
        </w:rPr>
        <w:t>6</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4054C4F6" w14:textId="77777777" w:rsidR="00930BAD" w:rsidRPr="00930BAD" w:rsidRDefault="00930BAD" w:rsidP="00930BAD">
      <w:pPr>
        <w:pStyle w:val="Odstavecseseznamem"/>
        <w:rPr>
          <w:rFonts w:ascii="Arial" w:hAnsi="Arial" w:cs="Arial"/>
          <w:sz w:val="22"/>
          <w:szCs w:val="22"/>
        </w:rPr>
      </w:pPr>
    </w:p>
    <w:p w14:paraId="0F14DBA0"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zároveň potvrzuje, že Zboží, veškerá vlastnická práva ke Zboží i všem jeho součástem jsou </w:t>
      </w:r>
      <w:r w:rsidR="00EA3274" w:rsidRPr="00930BAD">
        <w:rPr>
          <w:rFonts w:ascii="Arial" w:hAnsi="Arial" w:cs="Arial"/>
          <w:sz w:val="22"/>
          <w:szCs w:val="22"/>
        </w:rPr>
        <w:lastRenderedPageBreak/>
        <w:t>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2E3A3CD4"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0B3C513C" w14:textId="3B553EEC"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24051176" w14:textId="77777777" w:rsidR="00E03469" w:rsidRPr="00E03469" w:rsidRDefault="00E03469" w:rsidP="00E03469">
      <w:pPr>
        <w:pStyle w:val="Odstavecseseznamem"/>
        <w:rPr>
          <w:rFonts w:ascii="Arial" w:hAnsi="Arial" w:cs="Arial"/>
          <w:sz w:val="22"/>
          <w:szCs w:val="22"/>
        </w:rPr>
      </w:pPr>
    </w:p>
    <w:p w14:paraId="717BAB37"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30644488"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702DDDA0" w14:textId="77777777" w:rsidR="00E37B96" w:rsidRPr="00B539F6" w:rsidRDefault="00E37B96" w:rsidP="00E37B96">
      <w:pPr>
        <w:pStyle w:val="Podnadpis"/>
        <w:tabs>
          <w:tab w:val="right" w:pos="9638"/>
        </w:tabs>
        <w:jc w:val="both"/>
        <w:rPr>
          <w:rFonts w:ascii="Arial" w:hAnsi="Arial" w:cs="Arial"/>
          <w:b w:val="0"/>
          <w:sz w:val="22"/>
          <w:szCs w:val="22"/>
        </w:rPr>
      </w:pPr>
      <w:r w:rsidRPr="00B539F6">
        <w:rPr>
          <w:rFonts w:ascii="Arial" w:hAnsi="Arial" w:cs="Arial"/>
          <w:bCs/>
          <w:sz w:val="22"/>
          <w:szCs w:val="22"/>
        </w:rPr>
        <w:t>Základní škola T. G. Masaryka Opava, Riegrova 13 - příspěvková organizace</w:t>
      </w:r>
      <w:r w:rsidRPr="00B539F6">
        <w:rPr>
          <w:rFonts w:ascii="Arial" w:hAnsi="Arial" w:cs="Arial"/>
          <w:b w:val="0"/>
          <w:sz w:val="22"/>
          <w:szCs w:val="22"/>
        </w:rPr>
        <w:t xml:space="preserve">, adresa: Mírová 492/35, Předměstí, 74601 Opava </w:t>
      </w:r>
    </w:p>
    <w:p w14:paraId="2A9C2B47" w14:textId="77777777" w:rsidR="00E37B96" w:rsidRPr="00B539F6" w:rsidRDefault="00E37B96" w:rsidP="00E37B96">
      <w:pPr>
        <w:pStyle w:val="Podnadpis"/>
        <w:tabs>
          <w:tab w:val="right" w:pos="9638"/>
        </w:tabs>
        <w:jc w:val="both"/>
        <w:rPr>
          <w:rFonts w:ascii="Arial" w:hAnsi="Arial" w:cs="Arial"/>
          <w:b w:val="0"/>
          <w:sz w:val="22"/>
          <w:szCs w:val="22"/>
        </w:rPr>
      </w:pPr>
    </w:p>
    <w:p w14:paraId="443508DA" w14:textId="77777777" w:rsidR="00E37B96" w:rsidRDefault="00E37B96" w:rsidP="00E37B96">
      <w:pPr>
        <w:rPr>
          <w:rFonts w:ascii="Arial" w:hAnsi="Arial" w:cs="Arial"/>
          <w:sz w:val="22"/>
          <w:szCs w:val="22"/>
        </w:rPr>
      </w:pPr>
      <w:r w:rsidRPr="00B539F6">
        <w:rPr>
          <w:rFonts w:ascii="Arial" w:hAnsi="Arial" w:cs="Arial"/>
          <w:b/>
          <w:bCs/>
          <w:sz w:val="22"/>
          <w:szCs w:val="22"/>
        </w:rPr>
        <w:t>Základní škola a Mateřská škola Opava - Komárov - příspěvková organizace</w:t>
      </w:r>
      <w:r w:rsidRPr="00B539F6">
        <w:rPr>
          <w:rFonts w:ascii="Arial" w:hAnsi="Arial" w:cs="Arial"/>
          <w:sz w:val="22"/>
          <w:szCs w:val="22"/>
        </w:rPr>
        <w:t>, adresa: U Školy 52/1, Komárov, 74770 Opava</w:t>
      </w:r>
    </w:p>
    <w:p w14:paraId="41A166AA" w14:textId="77777777" w:rsidR="00E37B96" w:rsidRPr="00B539F6" w:rsidRDefault="00E37B96" w:rsidP="00E37B96">
      <w:pPr>
        <w:rPr>
          <w:rFonts w:ascii="Arial" w:hAnsi="Arial" w:cs="Arial"/>
          <w:b/>
          <w:bCs/>
          <w:sz w:val="22"/>
          <w:szCs w:val="22"/>
        </w:rPr>
      </w:pPr>
    </w:p>
    <w:p w14:paraId="67EC6EEF" w14:textId="77777777" w:rsidR="00E37B96" w:rsidRDefault="00E37B96" w:rsidP="00E37B96">
      <w:pPr>
        <w:rPr>
          <w:rFonts w:ascii="Arial" w:hAnsi="Arial" w:cs="Arial"/>
          <w:sz w:val="22"/>
          <w:szCs w:val="22"/>
        </w:rPr>
      </w:pPr>
      <w:r w:rsidRPr="00B539F6">
        <w:rPr>
          <w:rFonts w:ascii="Arial" w:hAnsi="Arial" w:cs="Arial"/>
          <w:b/>
          <w:bCs/>
          <w:sz w:val="22"/>
          <w:szCs w:val="22"/>
        </w:rPr>
        <w:t>Základní škola Ilji Hurníka Opava, Ochranova 6 - příspěvková organizace</w:t>
      </w:r>
      <w:r w:rsidRPr="00B539F6">
        <w:rPr>
          <w:rFonts w:ascii="Arial" w:hAnsi="Arial" w:cs="Arial"/>
          <w:sz w:val="22"/>
          <w:szCs w:val="22"/>
        </w:rPr>
        <w:t>, adresa: Pekařská 679/77, Kateřinky, 74705 Opava</w:t>
      </w:r>
    </w:p>
    <w:p w14:paraId="7468A53B" w14:textId="77777777" w:rsidR="00E37B96" w:rsidRPr="00B539F6" w:rsidRDefault="00E37B96" w:rsidP="00E37B96">
      <w:pPr>
        <w:rPr>
          <w:rFonts w:ascii="Arial" w:hAnsi="Arial" w:cs="Arial"/>
          <w:sz w:val="22"/>
          <w:szCs w:val="22"/>
        </w:rPr>
      </w:pPr>
    </w:p>
    <w:p w14:paraId="6D97C38A" w14:textId="77777777" w:rsidR="00E37B96" w:rsidRPr="00B539F6" w:rsidRDefault="00E37B96" w:rsidP="00E37B96">
      <w:pPr>
        <w:rPr>
          <w:rFonts w:ascii="Arial" w:hAnsi="Arial" w:cs="Arial"/>
          <w:sz w:val="22"/>
          <w:szCs w:val="22"/>
        </w:rPr>
      </w:pPr>
      <w:r w:rsidRPr="00B539F6">
        <w:rPr>
          <w:rFonts w:ascii="Arial" w:hAnsi="Arial" w:cs="Arial"/>
          <w:b/>
          <w:bCs/>
          <w:sz w:val="22"/>
          <w:szCs w:val="22"/>
        </w:rPr>
        <w:t>Základní škola Opava, Boženy Němcové 2 - příspěvková organizace,</w:t>
      </w:r>
      <w:r w:rsidRPr="00B539F6">
        <w:rPr>
          <w:rFonts w:ascii="Arial" w:hAnsi="Arial" w:cs="Arial"/>
          <w:sz w:val="22"/>
          <w:szCs w:val="22"/>
        </w:rPr>
        <w:t xml:space="preserve"> adresa: Boženy Němcové 1317/2, Předměstí, 74601 Opava</w:t>
      </w:r>
    </w:p>
    <w:p w14:paraId="72356FC1" w14:textId="77777777" w:rsidR="00E37B96" w:rsidRPr="00B539F6" w:rsidRDefault="00E37B96" w:rsidP="00E37B96">
      <w:pPr>
        <w:rPr>
          <w:rFonts w:ascii="Arial" w:hAnsi="Arial" w:cs="Arial"/>
          <w:sz w:val="22"/>
          <w:szCs w:val="22"/>
        </w:rPr>
      </w:pPr>
    </w:p>
    <w:p w14:paraId="070D2B3D" w14:textId="77777777" w:rsidR="00E37B96" w:rsidRDefault="00E37B96" w:rsidP="00E37B96">
      <w:pPr>
        <w:rPr>
          <w:rFonts w:ascii="Arial" w:hAnsi="Arial" w:cs="Arial"/>
          <w:sz w:val="22"/>
          <w:szCs w:val="22"/>
        </w:rPr>
      </w:pPr>
      <w:r w:rsidRPr="00B539F6">
        <w:rPr>
          <w:rFonts w:ascii="Arial" w:hAnsi="Arial" w:cs="Arial"/>
          <w:b/>
          <w:bCs/>
          <w:sz w:val="22"/>
          <w:szCs w:val="22"/>
        </w:rPr>
        <w:t>Základní škola a Mateřská škola Opava - Vávrovice - příspěvková organizace</w:t>
      </w:r>
      <w:r w:rsidRPr="00B539F6">
        <w:rPr>
          <w:rFonts w:ascii="Arial" w:hAnsi="Arial" w:cs="Arial"/>
          <w:sz w:val="22"/>
          <w:szCs w:val="22"/>
        </w:rPr>
        <w:t>, adresa: Chmelová 86/2, Vávrovice, 74773 Opava</w:t>
      </w:r>
    </w:p>
    <w:p w14:paraId="40FF446B" w14:textId="77777777" w:rsidR="00E37B96" w:rsidRDefault="00E37B96" w:rsidP="00E37B96">
      <w:pPr>
        <w:rPr>
          <w:rFonts w:ascii="Arial" w:hAnsi="Arial" w:cs="Arial"/>
          <w:sz w:val="22"/>
          <w:szCs w:val="22"/>
        </w:rPr>
      </w:pPr>
    </w:p>
    <w:p w14:paraId="766B45F4" w14:textId="0C678B71" w:rsidR="00E37B96" w:rsidRPr="00E37B96" w:rsidRDefault="00E37B96" w:rsidP="00E37B96">
      <w:pPr>
        <w:rPr>
          <w:rFonts w:ascii="Arial" w:hAnsi="Arial" w:cs="Arial"/>
          <w:b/>
          <w:bCs/>
          <w:sz w:val="22"/>
          <w:szCs w:val="22"/>
        </w:rPr>
      </w:pPr>
      <w:r w:rsidRPr="00CC43F2">
        <w:rPr>
          <w:rFonts w:ascii="Arial" w:hAnsi="Arial" w:cs="Arial"/>
          <w:b/>
          <w:bCs/>
          <w:sz w:val="22"/>
          <w:szCs w:val="22"/>
        </w:rPr>
        <w:t>Základní škola Opava, Otická 18 - příspěvková organizace</w:t>
      </w:r>
      <w:r w:rsidRPr="00CC43F2">
        <w:rPr>
          <w:rFonts w:ascii="Arial" w:hAnsi="Arial" w:cs="Arial"/>
          <w:sz w:val="22"/>
          <w:szCs w:val="22"/>
        </w:rPr>
        <w:t>, adresa: Otická 722/18, Předměstí, 74601 Opava</w:t>
      </w:r>
    </w:p>
    <w:p w14:paraId="687197DE" w14:textId="585E143F" w:rsidR="00DD209C" w:rsidRPr="00E37B96" w:rsidRDefault="00DD209C" w:rsidP="001F3840">
      <w:pPr>
        <w:pStyle w:val="Podnadpis"/>
        <w:tabs>
          <w:tab w:val="right" w:pos="9638"/>
        </w:tabs>
        <w:jc w:val="both"/>
        <w:rPr>
          <w:rFonts w:ascii="Arial" w:hAnsi="Arial" w:cs="Arial"/>
          <w:bCs/>
          <w:sz w:val="22"/>
          <w:szCs w:val="22"/>
        </w:rPr>
      </w:pPr>
    </w:p>
    <w:p w14:paraId="2C3B8AC2" w14:textId="77777777" w:rsidR="00DF280F" w:rsidRDefault="00DF280F" w:rsidP="001F3840">
      <w:pPr>
        <w:pStyle w:val="Podnadpis"/>
        <w:tabs>
          <w:tab w:val="right" w:pos="9638"/>
        </w:tabs>
        <w:jc w:val="both"/>
        <w:rPr>
          <w:rFonts w:ascii="Arial" w:hAnsi="Arial" w:cs="Arial"/>
          <w:b w:val="0"/>
          <w:sz w:val="22"/>
          <w:szCs w:val="22"/>
        </w:rPr>
      </w:pPr>
    </w:p>
    <w:p w14:paraId="68DC0D57"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5CF8BFCF"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4DE3560B" w14:textId="77777777" w:rsidR="00265182" w:rsidRDefault="00265182" w:rsidP="00265182">
      <w:pPr>
        <w:jc w:val="both"/>
        <w:rPr>
          <w:rFonts w:ascii="Arial" w:hAnsi="Arial" w:cs="Arial"/>
          <w:sz w:val="22"/>
          <w:szCs w:val="22"/>
        </w:rPr>
      </w:pPr>
    </w:p>
    <w:p w14:paraId="2568C8C7" w14:textId="505BA4C5"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3FEB3988" w14:textId="77777777" w:rsidR="00265182" w:rsidRPr="001B20D3" w:rsidRDefault="00265182" w:rsidP="001F3840">
      <w:pPr>
        <w:pStyle w:val="Podnadpis"/>
        <w:tabs>
          <w:tab w:val="right" w:pos="9638"/>
        </w:tabs>
        <w:jc w:val="both"/>
        <w:rPr>
          <w:rFonts w:ascii="Arial" w:hAnsi="Arial" w:cs="Arial"/>
          <w:b w:val="0"/>
          <w:sz w:val="22"/>
          <w:szCs w:val="22"/>
        </w:rPr>
      </w:pPr>
    </w:p>
    <w:p w14:paraId="3E0AFBEF"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66FDE62" w14:textId="77777777" w:rsidR="001B20D3" w:rsidRPr="001B20D3" w:rsidRDefault="001B20D3" w:rsidP="001B20D3">
      <w:pPr>
        <w:pStyle w:val="Odstavecseseznamem"/>
        <w:jc w:val="both"/>
        <w:rPr>
          <w:rFonts w:ascii="Arial" w:hAnsi="Arial" w:cs="Arial"/>
          <w:sz w:val="22"/>
          <w:szCs w:val="22"/>
        </w:rPr>
      </w:pPr>
    </w:p>
    <w:p w14:paraId="4CB33848" w14:textId="77777777" w:rsidR="001B20D3" w:rsidRPr="001B20D3" w:rsidRDefault="001B20D3" w:rsidP="001B20D3">
      <w:pPr>
        <w:ind w:firstLine="709"/>
        <w:jc w:val="both"/>
        <w:rPr>
          <w:rFonts w:ascii="Arial" w:hAnsi="Arial" w:cs="Arial"/>
          <w:sz w:val="22"/>
          <w:szCs w:val="22"/>
        </w:rPr>
      </w:pPr>
    </w:p>
    <w:p w14:paraId="12830477"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474F08B2"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3E0D68BC" w14:textId="77777777" w:rsidR="001B20D3" w:rsidRPr="001B20D3" w:rsidRDefault="001B20D3" w:rsidP="001B20D3">
      <w:pPr>
        <w:ind w:firstLine="709"/>
        <w:jc w:val="both"/>
        <w:rPr>
          <w:rFonts w:ascii="Arial" w:hAnsi="Arial" w:cs="Arial"/>
          <w:sz w:val="22"/>
          <w:szCs w:val="22"/>
        </w:rPr>
      </w:pPr>
    </w:p>
    <w:p w14:paraId="2377C67F"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4506B394" w14:textId="77777777" w:rsidR="00D7547D" w:rsidRDefault="00D7547D" w:rsidP="00D7547D">
      <w:pPr>
        <w:pStyle w:val="Odstavecseseznamem"/>
        <w:jc w:val="both"/>
        <w:rPr>
          <w:rFonts w:ascii="Arial" w:hAnsi="Arial" w:cs="Arial"/>
          <w:b/>
          <w:sz w:val="22"/>
          <w:szCs w:val="22"/>
        </w:rPr>
      </w:pPr>
    </w:p>
    <w:p w14:paraId="2D240C82" w14:textId="77777777" w:rsidR="00B03F91" w:rsidRDefault="00B03F91" w:rsidP="00D06085">
      <w:pPr>
        <w:pStyle w:val="Odstavecseseznamem"/>
        <w:ind w:left="2124" w:hanging="709"/>
        <w:jc w:val="both"/>
        <w:rPr>
          <w:rFonts w:ascii="Arial" w:hAnsi="Arial" w:cs="Arial"/>
          <w:sz w:val="22"/>
          <w:szCs w:val="22"/>
        </w:rPr>
      </w:pPr>
    </w:p>
    <w:p w14:paraId="5B00A59A"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2DDDEA2" w14:textId="77777777" w:rsidR="001B20D3" w:rsidRPr="001B20D3" w:rsidRDefault="001B20D3" w:rsidP="001B20D3">
      <w:pPr>
        <w:pStyle w:val="Odstavecseseznamem"/>
        <w:jc w:val="both"/>
        <w:rPr>
          <w:rFonts w:ascii="Arial" w:hAnsi="Arial" w:cs="Arial"/>
          <w:sz w:val="22"/>
          <w:szCs w:val="22"/>
        </w:rPr>
      </w:pPr>
    </w:p>
    <w:p w14:paraId="54B2D6F3"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6BED09E8" w14:textId="77777777" w:rsidR="00E03469" w:rsidRPr="00E03469" w:rsidRDefault="00E03469" w:rsidP="00E03469">
      <w:pPr>
        <w:pStyle w:val="Odstavecseseznamem"/>
        <w:ind w:left="284"/>
        <w:jc w:val="both"/>
        <w:rPr>
          <w:rFonts w:ascii="Arial" w:hAnsi="Arial" w:cs="Arial"/>
        </w:rPr>
      </w:pPr>
    </w:p>
    <w:p w14:paraId="7FA1FD1E"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4786136" w14:textId="77777777" w:rsidR="00E03469" w:rsidRPr="00E03469" w:rsidRDefault="00E03469" w:rsidP="00E03469">
      <w:pPr>
        <w:pStyle w:val="Odstavecseseznamem"/>
        <w:rPr>
          <w:rFonts w:ascii="Arial" w:hAnsi="Arial" w:cs="Arial"/>
        </w:rPr>
      </w:pPr>
    </w:p>
    <w:p w14:paraId="19360B18"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A63231">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A63231">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A63231">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49544D38" w14:textId="77777777" w:rsidR="00E03469" w:rsidRPr="00E03469" w:rsidRDefault="00E03469" w:rsidP="00E03469">
      <w:pPr>
        <w:pStyle w:val="Odstavecseseznamem"/>
        <w:rPr>
          <w:rFonts w:ascii="Arial" w:hAnsi="Arial" w:cs="Arial"/>
        </w:rPr>
      </w:pPr>
    </w:p>
    <w:p w14:paraId="42232B58"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5A42AC2E" w14:textId="77777777" w:rsidR="00E03469" w:rsidRPr="00E03469" w:rsidRDefault="00E03469" w:rsidP="00E03469">
      <w:pPr>
        <w:pStyle w:val="Odstavecseseznamem"/>
        <w:rPr>
          <w:rFonts w:ascii="Arial" w:hAnsi="Arial" w:cs="Arial"/>
        </w:rPr>
      </w:pPr>
    </w:p>
    <w:p w14:paraId="4AD4390D"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4A9D877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186358C5"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3651444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66B6036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6FAE7B6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13C14CE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79B0FB9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15B07B0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2E6C13E8"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034481C1"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76326DC0"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14:paraId="07A95824" w14:textId="0BFBBC4D"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2" w:name="_Hlk130388326"/>
      <w:bookmarkStart w:id="3" w:name="_Hlk132031754"/>
      <w:r w:rsidRPr="00AA750F">
        <w:rPr>
          <w:rFonts w:ascii="Arial" w:hAnsi="Arial" w:cs="Arial"/>
          <w:sz w:val="22"/>
          <w:szCs w:val="22"/>
        </w:rPr>
        <w:lastRenderedPageBreak/>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aglomerace</w:t>
      </w:r>
      <w:r w:rsidR="006D6380" w:rsidRPr="00AA750F">
        <w:rPr>
          <w:rFonts w:ascii="Arial" w:hAnsi="Arial" w:cs="Arial"/>
          <w:b/>
          <w:sz w:val="22"/>
          <w:szCs w:val="22"/>
        </w:rPr>
        <w:t xml:space="preserve"> </w:t>
      </w:r>
      <w:r w:rsidR="00E46A56" w:rsidRPr="00AA750F">
        <w:rPr>
          <w:rFonts w:ascii="Arial" w:hAnsi="Arial" w:cs="Arial"/>
          <w:sz w:val="22"/>
          <w:szCs w:val="22"/>
        </w:rPr>
        <w:t xml:space="preserve">pod </w:t>
      </w:r>
      <w:r w:rsidR="00A56E39" w:rsidRPr="00AA750F">
        <w:rPr>
          <w:rFonts w:ascii="Arial" w:hAnsi="Arial" w:cs="Arial"/>
          <w:sz w:val="22"/>
          <w:szCs w:val="22"/>
        </w:rPr>
        <w:t xml:space="preserve">názvem projektu </w:t>
      </w:r>
      <w:r w:rsidR="00850BE4" w:rsidRPr="001A2709">
        <w:rPr>
          <w:rFonts w:ascii="Arial" w:hAnsi="Arial" w:cs="Arial"/>
          <w:sz w:val="22"/>
          <w:szCs w:val="22"/>
        </w:rPr>
        <w:t>Modernizace a vybavení odborných učeben v Opavě</w:t>
      </w:r>
      <w:r w:rsidR="00850BE4" w:rsidRPr="00AA750F">
        <w:rPr>
          <w:rFonts w:ascii="Arial" w:hAnsi="Arial" w:cs="Arial"/>
          <w:sz w:val="22"/>
          <w:szCs w:val="22"/>
        </w:rPr>
        <w:t xml:space="preserve"> </w:t>
      </w:r>
      <w:r w:rsidR="00A56E39" w:rsidRPr="00AA750F">
        <w:rPr>
          <w:rFonts w:ascii="Arial" w:hAnsi="Arial" w:cs="Arial"/>
          <w:sz w:val="22"/>
          <w:szCs w:val="22"/>
        </w:rPr>
        <w:t xml:space="preserve">a názvem veřejné zakázky </w:t>
      </w:r>
      <w:bookmarkStart w:id="4" w:name="_Hlk211843438"/>
      <w:bookmarkStart w:id="5" w:name="_Hlk160391384"/>
      <w:r w:rsidR="00E37B96" w:rsidRPr="00E37B96">
        <w:rPr>
          <w:rFonts w:ascii="Arial" w:hAnsi="Arial" w:cs="Arial"/>
          <w:sz w:val="22"/>
          <w:szCs w:val="22"/>
        </w:rPr>
        <w:t>Dodávky vybavení pro základní školy v Opavě 202</w:t>
      </w:r>
      <w:bookmarkEnd w:id="4"/>
      <w:r w:rsidR="00145673">
        <w:rPr>
          <w:rFonts w:ascii="Arial" w:hAnsi="Arial" w:cs="Arial"/>
          <w:sz w:val="22"/>
          <w:szCs w:val="22"/>
        </w:rPr>
        <w:t>6</w:t>
      </w:r>
      <w:r w:rsidR="00850BE4" w:rsidRPr="001A2709">
        <w:rPr>
          <w:rFonts w:ascii="Arial" w:hAnsi="Arial" w:cs="Arial"/>
          <w:sz w:val="22"/>
          <w:szCs w:val="22"/>
        </w:rPr>
        <w:t xml:space="preserve"> </w:t>
      </w:r>
      <w:bookmarkEnd w:id="5"/>
      <w:r w:rsidR="006F5A42" w:rsidRPr="00AA750F">
        <w:rPr>
          <w:rFonts w:ascii="Arial" w:hAnsi="Arial" w:cs="Arial"/>
          <w:sz w:val="22"/>
          <w:szCs w:val="22"/>
        </w:rPr>
        <w:t xml:space="preserve">a její </w:t>
      </w:r>
      <w:r w:rsidR="006F5A42" w:rsidRPr="00DB2193">
        <w:rPr>
          <w:rFonts w:ascii="Arial" w:hAnsi="Arial" w:cs="Arial"/>
          <w:sz w:val="22"/>
          <w:szCs w:val="22"/>
        </w:rPr>
        <w:t xml:space="preserve">části č. </w:t>
      </w:r>
      <w:r w:rsidR="00DB2193" w:rsidRPr="00DB2193">
        <w:rPr>
          <w:rFonts w:ascii="Arial" w:hAnsi="Arial" w:cs="Arial"/>
          <w:sz w:val="22"/>
          <w:szCs w:val="22"/>
        </w:rPr>
        <w:t>2</w:t>
      </w:r>
      <w:r w:rsidR="006F5A42" w:rsidRPr="00DB2193">
        <w:rPr>
          <w:rFonts w:ascii="Arial" w:hAnsi="Arial" w:cs="Arial"/>
          <w:sz w:val="22"/>
          <w:szCs w:val="22"/>
        </w:rPr>
        <w:t xml:space="preserve"> </w:t>
      </w:r>
      <w:r w:rsidR="00AA750F" w:rsidRPr="00DB2193">
        <w:rPr>
          <w:rFonts w:ascii="Arial" w:hAnsi="Arial" w:cs="Arial"/>
          <w:sz w:val="22"/>
          <w:szCs w:val="22"/>
        </w:rPr>
        <w:t>–</w:t>
      </w:r>
      <w:r w:rsidR="006F5A42" w:rsidRPr="00DB2193">
        <w:rPr>
          <w:rFonts w:ascii="Arial" w:hAnsi="Arial" w:cs="Arial"/>
          <w:sz w:val="22"/>
          <w:szCs w:val="22"/>
        </w:rPr>
        <w:t xml:space="preserve"> </w:t>
      </w:r>
      <w:r w:rsidR="00AA750F" w:rsidRPr="00DB2193">
        <w:rPr>
          <w:rFonts w:ascii="Arial" w:hAnsi="Arial" w:cs="Arial"/>
          <w:sz w:val="22"/>
          <w:szCs w:val="22"/>
        </w:rPr>
        <w:t>IT vybavení</w:t>
      </w:r>
      <w:bookmarkEnd w:id="2"/>
      <w:r w:rsidR="00DB2193" w:rsidRPr="00DB2193">
        <w:rPr>
          <w:rFonts w:ascii="Arial" w:hAnsi="Arial" w:cs="Arial"/>
          <w:sz w:val="22"/>
          <w:szCs w:val="22"/>
        </w:rPr>
        <w:t>.</w:t>
      </w:r>
    </w:p>
    <w:bookmarkEnd w:id="3"/>
    <w:p w14:paraId="06A70B2A" w14:textId="77777777" w:rsidR="00B80D7F" w:rsidRDefault="00B80D7F" w:rsidP="00B80D7F">
      <w:pPr>
        <w:tabs>
          <w:tab w:val="left" w:pos="1418"/>
        </w:tabs>
        <w:suppressAutoHyphens/>
        <w:ind w:left="1418"/>
        <w:jc w:val="both"/>
        <w:rPr>
          <w:rFonts w:ascii="Arial" w:hAnsi="Arial" w:cs="Arial"/>
          <w:sz w:val="22"/>
          <w:szCs w:val="22"/>
        </w:rPr>
      </w:pPr>
    </w:p>
    <w:p w14:paraId="5163F292"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025D9A3E" w14:textId="77777777" w:rsidR="00AB5327" w:rsidRPr="00AB5327" w:rsidRDefault="00AB5327" w:rsidP="00216AE3">
      <w:pPr>
        <w:tabs>
          <w:tab w:val="left" w:pos="1418"/>
        </w:tabs>
        <w:suppressAutoHyphens/>
        <w:jc w:val="both"/>
        <w:rPr>
          <w:rFonts w:ascii="Arial" w:hAnsi="Arial" w:cs="Arial"/>
          <w:sz w:val="22"/>
          <w:szCs w:val="22"/>
        </w:rPr>
      </w:pPr>
    </w:p>
    <w:p w14:paraId="3D0AD131" w14:textId="42F6AA71" w:rsidR="004B76E9" w:rsidRDefault="00F577E2" w:rsidP="004B76E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0BF58B0B" w14:textId="77777777" w:rsidR="004B76E9" w:rsidRDefault="004B76E9" w:rsidP="004B76E9">
      <w:pPr>
        <w:pStyle w:val="Odstavecseseznamem"/>
        <w:tabs>
          <w:tab w:val="left" w:pos="1418"/>
        </w:tabs>
        <w:suppressAutoHyphens/>
        <w:spacing w:before="60"/>
        <w:ind w:left="284"/>
        <w:jc w:val="both"/>
        <w:rPr>
          <w:rFonts w:ascii="Arial" w:hAnsi="Arial" w:cs="Arial"/>
          <w:sz w:val="22"/>
          <w:szCs w:val="22"/>
        </w:rPr>
      </w:pPr>
    </w:p>
    <w:p w14:paraId="249188F2" w14:textId="6D391C11" w:rsidR="004B76E9" w:rsidRPr="004B76E9" w:rsidRDefault="004B76E9" w:rsidP="004B76E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2502C">
        <w:rPr>
          <w:rFonts w:ascii="Arial" w:hAnsi="Arial" w:cs="Arial"/>
          <w:sz w:val="22"/>
          <w:szCs w:val="22"/>
        </w:rPr>
        <w:t xml:space="preserve">Objednatel prohlašuje, že v případě plnění odpovídajícího číselnému kódu dle Klasifikace produkce CZ-CPA 41 – 43, které je předmětem smlouvy o dílo, </w:t>
      </w:r>
      <w:r w:rsidRPr="00E2502C">
        <w:rPr>
          <w:rFonts w:ascii="Arial" w:hAnsi="Arial" w:cs="Arial"/>
          <w:b/>
          <w:sz w:val="22"/>
          <w:szCs w:val="22"/>
        </w:rPr>
        <w:t>nebude uplatňovat režim přenesení daňové povinnosti</w:t>
      </w:r>
      <w:r w:rsidRPr="00E2502C">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11E56211" w14:textId="77777777" w:rsidR="004F28CD" w:rsidRDefault="004F28CD" w:rsidP="00A01E1B">
      <w:pPr>
        <w:tabs>
          <w:tab w:val="left" w:pos="0"/>
        </w:tabs>
        <w:ind w:left="567" w:hanging="567"/>
        <w:jc w:val="both"/>
        <w:rPr>
          <w:rFonts w:ascii="Arial" w:hAnsi="Arial" w:cs="Arial"/>
          <w:sz w:val="22"/>
          <w:szCs w:val="22"/>
        </w:rPr>
      </w:pPr>
    </w:p>
    <w:p w14:paraId="27EFD635" w14:textId="77777777" w:rsidR="00AA750F" w:rsidRDefault="00AA750F" w:rsidP="003C2E61">
      <w:pPr>
        <w:tabs>
          <w:tab w:val="left" w:pos="0"/>
        </w:tabs>
        <w:jc w:val="both"/>
        <w:rPr>
          <w:rFonts w:ascii="Arial" w:hAnsi="Arial" w:cs="Arial"/>
          <w:sz w:val="22"/>
          <w:szCs w:val="22"/>
        </w:rPr>
      </w:pPr>
    </w:p>
    <w:p w14:paraId="36F9734A"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1AC8B507"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20D58A89" w14:textId="77777777" w:rsidR="00F577E2" w:rsidRDefault="00F577E2" w:rsidP="00A01E1B">
      <w:pPr>
        <w:tabs>
          <w:tab w:val="left" w:pos="0"/>
        </w:tabs>
        <w:ind w:left="567" w:hanging="567"/>
        <w:jc w:val="both"/>
        <w:rPr>
          <w:rFonts w:ascii="Arial" w:hAnsi="Arial" w:cs="Arial"/>
          <w:sz w:val="22"/>
          <w:szCs w:val="22"/>
        </w:rPr>
      </w:pPr>
    </w:p>
    <w:p w14:paraId="6EE543E6" w14:textId="5AA6B30B" w:rsidR="00CD47FC" w:rsidRPr="00A756B5" w:rsidRDefault="00755D39" w:rsidP="000C3BE7">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6C6AC517" w14:textId="77777777" w:rsidR="00755D39" w:rsidRDefault="00755D39" w:rsidP="002C1153">
      <w:pPr>
        <w:tabs>
          <w:tab w:val="left" w:pos="1418"/>
        </w:tabs>
        <w:suppressAutoHyphens/>
        <w:jc w:val="both"/>
        <w:rPr>
          <w:rFonts w:ascii="Arial" w:hAnsi="Arial" w:cs="Arial"/>
          <w:sz w:val="22"/>
          <w:szCs w:val="22"/>
        </w:rPr>
      </w:pPr>
    </w:p>
    <w:p w14:paraId="5717EAFB"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4B9E811D" w14:textId="77777777" w:rsidR="00566BC0" w:rsidRPr="00566BC0" w:rsidRDefault="00566BC0" w:rsidP="00566BC0">
      <w:pPr>
        <w:pStyle w:val="Odstavecseseznamem"/>
        <w:ind w:left="284"/>
        <w:jc w:val="both"/>
        <w:rPr>
          <w:rFonts w:ascii="Arial" w:hAnsi="Arial" w:cs="Arial"/>
          <w:sz w:val="22"/>
          <w:szCs w:val="22"/>
        </w:rPr>
      </w:pPr>
    </w:p>
    <w:p w14:paraId="1ACC1EE3"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23C9ACC7" w14:textId="77777777"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 xml:space="preserve">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w:t>
      </w:r>
      <w:r w:rsidRPr="002D6047">
        <w:rPr>
          <w:rFonts w:ascii="Arial" w:hAnsi="Arial" w:cs="Arial"/>
          <w:i/>
          <w:sz w:val="18"/>
          <w:szCs w:val="18"/>
          <w:highlight w:val="lightGray"/>
        </w:rPr>
        <w:lastRenderedPageBreak/>
        <w:t>specifikacích, které tvoří přílohu technické specifikace ve výběrovém řízení a následně po doplnění hodnot tvoří nedílnou přílohu smlouvy!!!</w:t>
      </w:r>
    </w:p>
    <w:p w14:paraId="0AF61E9F" w14:textId="77777777" w:rsidR="00566BC0" w:rsidRPr="00566BC0" w:rsidRDefault="00566BC0" w:rsidP="00566BC0">
      <w:pPr>
        <w:pStyle w:val="Odstavecseseznamem"/>
        <w:rPr>
          <w:rFonts w:ascii="Arial" w:hAnsi="Arial" w:cs="Arial"/>
          <w:sz w:val="22"/>
          <w:szCs w:val="22"/>
        </w:rPr>
      </w:pPr>
    </w:p>
    <w:p w14:paraId="1F016273"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132AA175" w14:textId="77777777" w:rsidR="00566BC0" w:rsidRPr="00566BC0" w:rsidRDefault="00566BC0" w:rsidP="00566BC0">
      <w:pPr>
        <w:pStyle w:val="Odstavecseseznamem"/>
        <w:rPr>
          <w:rFonts w:ascii="Arial" w:hAnsi="Arial" w:cs="Arial"/>
          <w:sz w:val="22"/>
          <w:szCs w:val="22"/>
        </w:rPr>
      </w:pPr>
    </w:p>
    <w:p w14:paraId="6580CA83"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18E5E899" w14:textId="77777777" w:rsidR="00566BC0" w:rsidRPr="00566BC0" w:rsidRDefault="00566BC0" w:rsidP="00566BC0">
      <w:pPr>
        <w:pStyle w:val="Odstavecseseznamem"/>
        <w:rPr>
          <w:rFonts w:ascii="Arial" w:hAnsi="Arial" w:cs="Arial"/>
          <w:sz w:val="22"/>
          <w:szCs w:val="22"/>
        </w:rPr>
      </w:pPr>
    </w:p>
    <w:p w14:paraId="4718E35D"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20D73FF4" w14:textId="77777777" w:rsidR="00566BC0" w:rsidRPr="00566BC0" w:rsidRDefault="00566BC0" w:rsidP="00566BC0">
      <w:pPr>
        <w:pStyle w:val="Odstavecseseznamem"/>
        <w:rPr>
          <w:rFonts w:ascii="Arial" w:hAnsi="Arial" w:cs="Arial"/>
          <w:sz w:val="22"/>
          <w:szCs w:val="22"/>
        </w:rPr>
      </w:pPr>
    </w:p>
    <w:p w14:paraId="7CBD2CF5"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0072B17D" w14:textId="77777777" w:rsidR="000B2A9E" w:rsidRDefault="000B2A9E" w:rsidP="00216AE3">
      <w:pPr>
        <w:tabs>
          <w:tab w:val="left" w:pos="1418"/>
        </w:tabs>
        <w:suppressAutoHyphens/>
        <w:spacing w:before="60"/>
        <w:jc w:val="both"/>
        <w:rPr>
          <w:rFonts w:ascii="Arial" w:hAnsi="Arial" w:cs="Arial"/>
          <w:sz w:val="22"/>
          <w:szCs w:val="22"/>
        </w:rPr>
      </w:pPr>
    </w:p>
    <w:p w14:paraId="4B0FACE6"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3368DF01"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593FFA6F" w14:textId="77777777" w:rsidR="00634F59" w:rsidRPr="00A56E39" w:rsidRDefault="00634F59" w:rsidP="00A56E39">
      <w:pPr>
        <w:jc w:val="both"/>
        <w:rPr>
          <w:rFonts w:ascii="Arial" w:hAnsi="Arial"/>
          <w:sz w:val="22"/>
          <w:szCs w:val="22"/>
        </w:rPr>
      </w:pPr>
    </w:p>
    <w:p w14:paraId="067762B3"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2D120F7F" w14:textId="77777777" w:rsidR="00BD2B1F" w:rsidRPr="00634F59" w:rsidRDefault="00BD2B1F" w:rsidP="00634F59">
      <w:pPr>
        <w:jc w:val="both"/>
        <w:rPr>
          <w:rFonts w:ascii="Arial" w:hAnsi="Arial"/>
          <w:sz w:val="22"/>
          <w:szCs w:val="22"/>
        </w:rPr>
      </w:pPr>
    </w:p>
    <w:p w14:paraId="28E943E5"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17DE69FB" w14:textId="77777777" w:rsidR="00BD2B1F" w:rsidRPr="00BD2B1F" w:rsidRDefault="00BD2B1F" w:rsidP="00BD2B1F">
      <w:pPr>
        <w:pStyle w:val="Odstavecseseznamem"/>
        <w:rPr>
          <w:rFonts w:ascii="Arial" w:hAnsi="Arial"/>
          <w:sz w:val="22"/>
          <w:szCs w:val="22"/>
        </w:rPr>
      </w:pPr>
    </w:p>
    <w:p w14:paraId="4A948817"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3F35C641" w14:textId="77777777" w:rsidR="00BD2B1F" w:rsidRPr="00BD2B1F" w:rsidRDefault="00BD2B1F" w:rsidP="00BD2B1F">
      <w:pPr>
        <w:pStyle w:val="Odstavecseseznamem"/>
        <w:rPr>
          <w:rFonts w:ascii="Arial" w:hAnsi="Arial"/>
          <w:sz w:val="22"/>
          <w:szCs w:val="22"/>
        </w:rPr>
      </w:pPr>
    </w:p>
    <w:p w14:paraId="0D0374AC"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589FA1C8" w14:textId="77777777" w:rsidR="00BD2B1F" w:rsidRPr="00BD2B1F" w:rsidRDefault="00BD2B1F" w:rsidP="00BD2B1F">
      <w:pPr>
        <w:pStyle w:val="Odstavecseseznamem"/>
        <w:rPr>
          <w:rFonts w:ascii="Arial" w:hAnsi="Arial"/>
          <w:sz w:val="22"/>
          <w:szCs w:val="22"/>
        </w:rPr>
      </w:pPr>
    </w:p>
    <w:p w14:paraId="7F0E5171"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lastRenderedPageBreak/>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4EFD265A" w14:textId="77777777" w:rsidR="00BD2B1F" w:rsidRPr="00CF26DF" w:rsidRDefault="00BD2B1F" w:rsidP="00CF26DF">
      <w:pPr>
        <w:rPr>
          <w:rFonts w:ascii="Arial" w:hAnsi="Arial"/>
          <w:sz w:val="22"/>
          <w:szCs w:val="22"/>
        </w:rPr>
      </w:pPr>
    </w:p>
    <w:p w14:paraId="60B52DF9"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21B19D26" w14:textId="77777777" w:rsidR="002B4B57" w:rsidRDefault="002B4B57" w:rsidP="00EA3274">
      <w:pPr>
        <w:jc w:val="both"/>
        <w:rPr>
          <w:rFonts w:ascii="Arial" w:hAnsi="Arial"/>
          <w:sz w:val="22"/>
          <w:szCs w:val="22"/>
        </w:rPr>
      </w:pPr>
    </w:p>
    <w:p w14:paraId="35E67FAA" w14:textId="77777777" w:rsidR="00F55C9B" w:rsidRPr="002B4B57" w:rsidRDefault="00F55C9B" w:rsidP="00EA3274">
      <w:pPr>
        <w:jc w:val="both"/>
        <w:rPr>
          <w:rFonts w:ascii="Arial" w:hAnsi="Arial"/>
          <w:sz w:val="22"/>
          <w:szCs w:val="22"/>
        </w:rPr>
      </w:pPr>
    </w:p>
    <w:p w14:paraId="66BC73D3"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66B44209"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2C56520D" w14:textId="77777777" w:rsidR="001F561E" w:rsidRDefault="001F561E" w:rsidP="00EA3274">
      <w:pPr>
        <w:jc w:val="both"/>
        <w:rPr>
          <w:rFonts w:ascii="Arial" w:hAnsi="Arial"/>
          <w:sz w:val="22"/>
          <w:szCs w:val="22"/>
        </w:rPr>
      </w:pPr>
    </w:p>
    <w:p w14:paraId="06967D17" w14:textId="30177991"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4C2251">
        <w:rPr>
          <w:rFonts w:ascii="Arial" w:hAnsi="Arial"/>
          <w:sz w:val="22"/>
          <w:szCs w:val="22"/>
        </w:rPr>
        <w:t>6</w:t>
      </w:r>
      <w:r w:rsidRPr="00BD2B1F">
        <w:rPr>
          <w:rFonts w:ascii="Arial" w:hAnsi="Arial"/>
          <w:sz w:val="22"/>
          <w:szCs w:val="22"/>
        </w:rPr>
        <w:t>, včetně umožnění přístupu k ní.</w:t>
      </w:r>
    </w:p>
    <w:p w14:paraId="56498FF4" w14:textId="77777777" w:rsidR="00BD2B1F" w:rsidRDefault="00BD2B1F" w:rsidP="00BD2B1F">
      <w:pPr>
        <w:pStyle w:val="Odstavecseseznamem"/>
        <w:ind w:left="284"/>
        <w:jc w:val="both"/>
        <w:rPr>
          <w:rFonts w:ascii="Arial" w:hAnsi="Arial"/>
          <w:sz w:val="22"/>
          <w:szCs w:val="22"/>
        </w:rPr>
      </w:pPr>
    </w:p>
    <w:p w14:paraId="5F24711C" w14:textId="52DB1C1F"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4C2251">
        <w:rPr>
          <w:rFonts w:ascii="Arial" w:hAnsi="Arial" w:cs="Arial"/>
          <w:sz w:val="22"/>
          <w:szCs w:val="22"/>
        </w:rPr>
        <w:t>6</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1414277A" w14:textId="77777777" w:rsidR="00771AE3" w:rsidRDefault="00771AE3" w:rsidP="00EA3274">
      <w:pPr>
        <w:jc w:val="both"/>
        <w:rPr>
          <w:rFonts w:ascii="Arial" w:hAnsi="Arial"/>
          <w:sz w:val="22"/>
          <w:szCs w:val="22"/>
        </w:rPr>
      </w:pPr>
    </w:p>
    <w:p w14:paraId="643B20CD" w14:textId="77777777" w:rsidR="0056368B" w:rsidRDefault="0056368B" w:rsidP="00EA3274">
      <w:pPr>
        <w:jc w:val="both"/>
        <w:rPr>
          <w:rFonts w:ascii="Arial" w:hAnsi="Arial"/>
          <w:sz w:val="22"/>
          <w:szCs w:val="22"/>
        </w:rPr>
      </w:pPr>
    </w:p>
    <w:p w14:paraId="4B663C20" w14:textId="77777777" w:rsidR="0056368B" w:rsidRDefault="0056368B" w:rsidP="00EA3274">
      <w:pPr>
        <w:jc w:val="both"/>
        <w:rPr>
          <w:rFonts w:ascii="Arial" w:hAnsi="Arial"/>
          <w:sz w:val="22"/>
          <w:szCs w:val="22"/>
        </w:rPr>
      </w:pPr>
    </w:p>
    <w:p w14:paraId="2C1D87CB"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03EF4D5E"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0E77C1BA" w14:textId="77777777" w:rsidR="00F577E2" w:rsidRDefault="00F577E2" w:rsidP="00A01E1B">
      <w:pPr>
        <w:tabs>
          <w:tab w:val="left" w:pos="0"/>
        </w:tabs>
        <w:ind w:left="567" w:hanging="567"/>
        <w:jc w:val="both"/>
        <w:rPr>
          <w:rFonts w:ascii="Arial" w:hAnsi="Arial" w:cs="Arial"/>
          <w:sz w:val="22"/>
          <w:szCs w:val="22"/>
        </w:rPr>
      </w:pPr>
    </w:p>
    <w:p w14:paraId="234FC75A"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w:t>
      </w:r>
      <w:r w:rsidRPr="00FB41E7">
        <w:rPr>
          <w:rFonts w:ascii="Arial" w:hAnsi="Arial" w:cs="Arial"/>
          <w:b w:val="0"/>
          <w:sz w:val="22"/>
          <w:szCs w:val="22"/>
        </w:rPr>
        <w:lastRenderedPageBreak/>
        <w:t xml:space="preserve">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469F85D0" w14:textId="77777777" w:rsidR="00E36EDD" w:rsidRDefault="00E36EDD" w:rsidP="00E36EDD">
      <w:pPr>
        <w:pStyle w:val="Podnadpis"/>
        <w:ind w:left="284"/>
        <w:jc w:val="both"/>
        <w:rPr>
          <w:rFonts w:ascii="Arial" w:hAnsi="Arial" w:cs="Arial"/>
          <w:b w:val="0"/>
          <w:sz w:val="22"/>
          <w:szCs w:val="22"/>
        </w:rPr>
      </w:pPr>
    </w:p>
    <w:p w14:paraId="70DD464A"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73DE7AE4" w14:textId="77777777" w:rsidR="00675FE8" w:rsidRDefault="00675FE8" w:rsidP="00675FE8">
      <w:pPr>
        <w:pStyle w:val="Odstavecseseznamem"/>
        <w:rPr>
          <w:rFonts w:ascii="Arial" w:hAnsi="Arial" w:cs="Arial"/>
          <w:b/>
          <w:sz w:val="22"/>
          <w:szCs w:val="22"/>
        </w:rPr>
      </w:pPr>
    </w:p>
    <w:p w14:paraId="391D8054"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3BD0E7F7" w14:textId="77777777" w:rsidR="009D77E9" w:rsidRPr="009D77E9" w:rsidRDefault="009D77E9" w:rsidP="009D77E9">
      <w:pPr>
        <w:pStyle w:val="Podnadpis"/>
        <w:ind w:left="284"/>
        <w:jc w:val="both"/>
        <w:rPr>
          <w:rFonts w:ascii="Arial" w:hAnsi="Arial" w:cs="Arial"/>
          <w:b w:val="0"/>
          <w:sz w:val="22"/>
          <w:szCs w:val="22"/>
        </w:rPr>
      </w:pPr>
    </w:p>
    <w:p w14:paraId="585FB337"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6A6B1F91" w14:textId="77777777" w:rsidR="00675FE8" w:rsidRDefault="00675FE8" w:rsidP="00675FE8">
      <w:pPr>
        <w:pStyle w:val="Odstavecseseznamem"/>
        <w:rPr>
          <w:rFonts w:ascii="Arial" w:hAnsi="Arial" w:cs="Arial"/>
          <w:b/>
          <w:sz w:val="22"/>
          <w:szCs w:val="22"/>
        </w:rPr>
      </w:pPr>
    </w:p>
    <w:p w14:paraId="2AA6EEAB"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611EECA9" w14:textId="77777777" w:rsidR="005B2391" w:rsidRDefault="005B2391" w:rsidP="005B2391">
      <w:pPr>
        <w:pStyle w:val="Odstavecseseznamem"/>
        <w:rPr>
          <w:rFonts w:ascii="Arial" w:hAnsi="Arial" w:cs="Arial"/>
          <w:b/>
          <w:sz w:val="22"/>
          <w:szCs w:val="22"/>
        </w:rPr>
      </w:pPr>
    </w:p>
    <w:p w14:paraId="7A6A07BA"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50B75FD5" w14:textId="77777777" w:rsidR="005B2391" w:rsidRDefault="005B2391" w:rsidP="005B2391">
      <w:pPr>
        <w:pStyle w:val="Odstavecseseznamem"/>
        <w:rPr>
          <w:rFonts w:ascii="Arial" w:hAnsi="Arial" w:cs="Arial"/>
          <w:b/>
          <w:sz w:val="22"/>
          <w:szCs w:val="22"/>
        </w:rPr>
      </w:pPr>
    </w:p>
    <w:p w14:paraId="25E4528F"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 xml:space="preserve">íkem Prodávajícího nebo jeho </w:t>
      </w:r>
      <w:r w:rsidR="00BE2425">
        <w:rPr>
          <w:rFonts w:ascii="Arial" w:hAnsi="Arial" w:cs="Arial"/>
          <w:b w:val="0"/>
          <w:sz w:val="22"/>
          <w:szCs w:val="22"/>
        </w:rPr>
        <w:lastRenderedPageBreak/>
        <w:t>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43400C2B" w14:textId="77777777" w:rsidR="005B2391" w:rsidRDefault="005B2391" w:rsidP="005B2391">
      <w:pPr>
        <w:pStyle w:val="Odstavecseseznamem"/>
        <w:rPr>
          <w:rFonts w:ascii="Arial" w:hAnsi="Arial" w:cs="Arial"/>
          <w:b/>
          <w:sz w:val="22"/>
          <w:szCs w:val="22"/>
        </w:rPr>
      </w:pPr>
    </w:p>
    <w:p w14:paraId="0B1FADC2"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5959A0AD" w14:textId="77777777" w:rsidR="008A25AE" w:rsidRDefault="008A25AE" w:rsidP="00771AE3">
      <w:pPr>
        <w:tabs>
          <w:tab w:val="left" w:pos="0"/>
          <w:tab w:val="left" w:pos="2080"/>
        </w:tabs>
        <w:ind w:left="567" w:hanging="567"/>
        <w:jc w:val="both"/>
        <w:rPr>
          <w:rFonts w:ascii="Times" w:hAnsi="Times"/>
        </w:rPr>
      </w:pPr>
    </w:p>
    <w:p w14:paraId="5E75E556" w14:textId="77777777" w:rsidR="004F2F6B" w:rsidRDefault="004F2F6B" w:rsidP="00634F59">
      <w:pPr>
        <w:tabs>
          <w:tab w:val="left" w:pos="0"/>
          <w:tab w:val="left" w:pos="2080"/>
        </w:tabs>
        <w:jc w:val="both"/>
        <w:rPr>
          <w:rFonts w:ascii="Arial" w:hAnsi="Arial" w:cs="Arial"/>
          <w:sz w:val="22"/>
          <w:szCs w:val="22"/>
        </w:rPr>
      </w:pPr>
    </w:p>
    <w:p w14:paraId="6BEC01EF"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58132B07"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72669976" w14:textId="77777777" w:rsidR="00954C1B" w:rsidRDefault="00954C1B" w:rsidP="00A463D0">
      <w:pPr>
        <w:tabs>
          <w:tab w:val="left" w:pos="2080"/>
        </w:tabs>
        <w:jc w:val="both"/>
        <w:rPr>
          <w:rFonts w:ascii="Arial" w:hAnsi="Arial" w:cs="Arial"/>
          <w:sz w:val="22"/>
          <w:szCs w:val="22"/>
        </w:rPr>
      </w:pPr>
    </w:p>
    <w:p w14:paraId="651A2F9D"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38A17BAB" w14:textId="77777777" w:rsidR="005B2391" w:rsidRDefault="005B2391" w:rsidP="005B2391">
      <w:pPr>
        <w:pStyle w:val="Odstavecseseznamem"/>
        <w:tabs>
          <w:tab w:val="left" w:pos="2080"/>
        </w:tabs>
        <w:ind w:left="284"/>
        <w:jc w:val="both"/>
        <w:rPr>
          <w:rFonts w:ascii="Arial" w:hAnsi="Arial" w:cs="Arial"/>
          <w:sz w:val="22"/>
          <w:szCs w:val="22"/>
        </w:rPr>
      </w:pPr>
    </w:p>
    <w:p w14:paraId="26121C99"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1FDFEC61"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6C7C140F" w14:textId="77777777" w:rsidR="005B2391" w:rsidRDefault="005B2391" w:rsidP="005B2391">
      <w:pPr>
        <w:pStyle w:val="Odstavecseseznamem"/>
        <w:tabs>
          <w:tab w:val="left" w:pos="2080"/>
        </w:tabs>
        <w:ind w:left="284"/>
        <w:jc w:val="both"/>
        <w:rPr>
          <w:rFonts w:ascii="Arial" w:hAnsi="Arial" w:cs="Arial"/>
          <w:sz w:val="22"/>
          <w:szCs w:val="22"/>
        </w:rPr>
      </w:pPr>
    </w:p>
    <w:p w14:paraId="6F1A86F2"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67B7E9B9"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158E4922" w14:textId="77777777" w:rsidR="00A463D0" w:rsidRDefault="00A463D0" w:rsidP="00A463D0">
      <w:pPr>
        <w:tabs>
          <w:tab w:val="left" w:pos="2080"/>
        </w:tabs>
        <w:jc w:val="both"/>
        <w:rPr>
          <w:rFonts w:ascii="Arial" w:hAnsi="Arial" w:cs="Arial"/>
          <w:sz w:val="22"/>
          <w:szCs w:val="22"/>
        </w:rPr>
      </w:pPr>
    </w:p>
    <w:p w14:paraId="0589B95F" w14:textId="6508442B" w:rsidR="00240DC6" w:rsidRPr="000C3BE7"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0F992212"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00BCB4A1"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626A3EC8" w14:textId="77777777" w:rsidR="00634F59" w:rsidRPr="00634F59" w:rsidRDefault="00634F59" w:rsidP="00634F59">
      <w:pPr>
        <w:tabs>
          <w:tab w:val="left" w:pos="2080"/>
        </w:tabs>
        <w:jc w:val="both"/>
        <w:rPr>
          <w:rFonts w:ascii="Arial" w:hAnsi="Arial" w:cs="Arial"/>
          <w:sz w:val="22"/>
          <w:szCs w:val="22"/>
        </w:rPr>
      </w:pPr>
    </w:p>
    <w:p w14:paraId="20F764A3"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4DDC8852" w14:textId="77777777" w:rsidR="009F77B7" w:rsidRDefault="009F77B7" w:rsidP="005B2391">
      <w:pPr>
        <w:pStyle w:val="Odstavecseseznamem"/>
        <w:tabs>
          <w:tab w:val="left" w:pos="2080"/>
        </w:tabs>
        <w:ind w:left="284"/>
        <w:jc w:val="both"/>
        <w:rPr>
          <w:rFonts w:ascii="Arial" w:hAnsi="Arial" w:cs="Arial"/>
          <w:sz w:val="22"/>
          <w:szCs w:val="22"/>
        </w:rPr>
      </w:pPr>
    </w:p>
    <w:p w14:paraId="20669A17"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1B323834" w14:textId="77777777" w:rsidR="005B2391" w:rsidRPr="005B2391" w:rsidRDefault="005B2391" w:rsidP="005B2391">
      <w:pPr>
        <w:pStyle w:val="Odstavecseseznamem"/>
        <w:rPr>
          <w:rFonts w:ascii="Arial" w:hAnsi="Arial" w:cs="Arial"/>
          <w:sz w:val="22"/>
          <w:szCs w:val="22"/>
        </w:rPr>
      </w:pPr>
    </w:p>
    <w:p w14:paraId="70A2E02E"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337F34E1" w14:textId="77777777" w:rsidR="00F577E2" w:rsidRPr="00FB3579" w:rsidRDefault="00F577E2" w:rsidP="00FB3579">
      <w:pPr>
        <w:pStyle w:val="Odstavec111"/>
        <w:rPr>
          <w:b/>
          <w:sz w:val="22"/>
          <w:szCs w:val="22"/>
        </w:rPr>
      </w:pPr>
      <w:r w:rsidRPr="00FB3579">
        <w:rPr>
          <w:sz w:val="22"/>
          <w:szCs w:val="22"/>
        </w:rPr>
        <w:lastRenderedPageBreak/>
        <w:t>nemá v úmyslu nezaplatit daň z přidané hodnoty u zdanitelného plnění podle této smlouvy,</w:t>
      </w:r>
    </w:p>
    <w:p w14:paraId="321C726E"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085EC5DF"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36D9C2AC"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5B0DFEF9"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42FB8307" w14:textId="77777777" w:rsidR="00F577E2" w:rsidRPr="00FB3579" w:rsidRDefault="00F577E2" w:rsidP="00FB3579">
      <w:pPr>
        <w:pStyle w:val="Odstavec111"/>
        <w:rPr>
          <w:sz w:val="22"/>
          <w:szCs w:val="22"/>
        </w:rPr>
      </w:pPr>
      <w:r w:rsidRPr="00FB3579">
        <w:rPr>
          <w:sz w:val="22"/>
          <w:szCs w:val="22"/>
        </w:rPr>
        <w:t>nebude nespolehlivým plátcem,</w:t>
      </w:r>
    </w:p>
    <w:p w14:paraId="45DE84F3"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049F3D37" w14:textId="77777777" w:rsidR="005B2391" w:rsidRPr="00240DC6" w:rsidRDefault="005B2391" w:rsidP="00240DC6">
      <w:pPr>
        <w:rPr>
          <w:rFonts w:ascii="Arial" w:hAnsi="Arial" w:cs="Arial"/>
          <w:sz w:val="22"/>
          <w:szCs w:val="22"/>
        </w:rPr>
      </w:pPr>
    </w:p>
    <w:p w14:paraId="6BFC1FC6"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425BE2FE" w14:textId="77777777" w:rsidR="005B2391" w:rsidRPr="005B2391" w:rsidRDefault="005B2391" w:rsidP="005B2391">
      <w:pPr>
        <w:pStyle w:val="Odstavecseseznamem"/>
        <w:rPr>
          <w:rFonts w:ascii="Arial" w:hAnsi="Arial" w:cs="Arial"/>
          <w:sz w:val="22"/>
          <w:szCs w:val="22"/>
        </w:rPr>
      </w:pPr>
    </w:p>
    <w:p w14:paraId="5A20120C" w14:textId="66CF7DD0" w:rsidR="00A64751" w:rsidRDefault="00FD166A" w:rsidP="00A64751">
      <w:pPr>
        <w:pStyle w:val="Odstavecseseznamem"/>
        <w:numPr>
          <w:ilvl w:val="0"/>
          <w:numId w:val="29"/>
        </w:numPr>
        <w:ind w:left="284" w:hanging="284"/>
        <w:jc w:val="both"/>
        <w:rPr>
          <w:rFonts w:ascii="Arial" w:hAnsi="Arial" w:cs="Arial"/>
          <w:sz w:val="22"/>
          <w:szCs w:val="22"/>
        </w:rPr>
      </w:pPr>
      <w:r>
        <w:rPr>
          <w:rFonts w:ascii="Arial" w:hAnsi="Arial" w:cs="Arial"/>
          <w:sz w:val="22"/>
          <w:szCs w:val="22"/>
        </w:rPr>
        <w:t>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1B614628" w14:textId="77777777" w:rsidR="005B2391" w:rsidRPr="005B2391" w:rsidRDefault="005B2391" w:rsidP="005B2391">
      <w:pPr>
        <w:pStyle w:val="Odstavecseseznamem"/>
        <w:rPr>
          <w:rFonts w:ascii="Arial" w:hAnsi="Arial" w:cs="Arial"/>
          <w:sz w:val="22"/>
          <w:szCs w:val="22"/>
        </w:rPr>
      </w:pPr>
    </w:p>
    <w:p w14:paraId="7DCD204E"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415D3DE2" w14:textId="77777777" w:rsidR="005B2391" w:rsidRPr="00DD209C" w:rsidRDefault="005B2391" w:rsidP="005B2391">
      <w:pPr>
        <w:pStyle w:val="Odstavecseseznamem"/>
        <w:rPr>
          <w:rFonts w:ascii="Arial" w:hAnsi="Arial" w:cs="Arial"/>
          <w:sz w:val="22"/>
          <w:szCs w:val="22"/>
        </w:rPr>
      </w:pPr>
    </w:p>
    <w:p w14:paraId="311BD028"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130D6C32" w14:textId="77777777" w:rsidR="004F28CD" w:rsidRPr="004F28CD" w:rsidRDefault="004F28CD" w:rsidP="004F28CD">
      <w:pPr>
        <w:rPr>
          <w:rFonts w:ascii="Arial" w:hAnsi="Arial" w:cs="Arial"/>
          <w:sz w:val="22"/>
          <w:szCs w:val="22"/>
        </w:rPr>
      </w:pPr>
    </w:p>
    <w:p w14:paraId="04FC6F98"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6351BAE3" w14:textId="77777777" w:rsidR="00AA0AD3" w:rsidRPr="00AA0AD3" w:rsidRDefault="00AA0AD3" w:rsidP="00AA0AD3">
      <w:pPr>
        <w:pStyle w:val="Odstavecseseznamem"/>
        <w:rPr>
          <w:rFonts w:ascii="Arial" w:hAnsi="Arial" w:cs="Arial"/>
          <w:color w:val="FF0000"/>
          <w:sz w:val="22"/>
          <w:szCs w:val="22"/>
        </w:rPr>
      </w:pPr>
    </w:p>
    <w:p w14:paraId="517B77CC"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08AFA514" w14:textId="77777777" w:rsidR="005B2391" w:rsidRPr="005B2391" w:rsidRDefault="005B2391" w:rsidP="005B2391">
      <w:pPr>
        <w:pStyle w:val="Odstavecseseznamem"/>
        <w:rPr>
          <w:rFonts w:ascii="Arial" w:hAnsi="Arial" w:cs="Arial"/>
          <w:sz w:val="22"/>
          <w:szCs w:val="22"/>
        </w:rPr>
      </w:pPr>
    </w:p>
    <w:p w14:paraId="555CAD2E"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5F6CB166" w14:textId="77777777" w:rsidR="004F28CD" w:rsidRPr="00A56E39" w:rsidRDefault="004F28CD" w:rsidP="00A56E39">
      <w:pPr>
        <w:rPr>
          <w:rFonts w:ascii="Arial" w:hAnsi="Arial" w:cs="Arial"/>
          <w:sz w:val="22"/>
          <w:szCs w:val="22"/>
        </w:rPr>
      </w:pPr>
    </w:p>
    <w:p w14:paraId="67DE8146" w14:textId="1034D424"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55BB100A" w14:textId="77777777" w:rsidR="00FD166A" w:rsidRDefault="00FD166A" w:rsidP="000C3BE7">
      <w:pPr>
        <w:pStyle w:val="Odstavecseseznamem"/>
        <w:ind w:left="284"/>
        <w:jc w:val="both"/>
        <w:rPr>
          <w:rFonts w:ascii="Arial" w:hAnsi="Arial" w:cs="Arial"/>
          <w:sz w:val="22"/>
          <w:szCs w:val="22"/>
        </w:rPr>
      </w:pPr>
    </w:p>
    <w:p w14:paraId="41A84AC7" w14:textId="77777777" w:rsidR="000C3BE7" w:rsidRPr="005B2391" w:rsidRDefault="000C3BE7" w:rsidP="000C3BE7">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Uzavření této smlouvy bylo schváleno Radou statutárního města Opavy dne </w:t>
      </w:r>
      <w:r w:rsidRPr="001D0204">
        <w:rPr>
          <w:rFonts w:ascii="Arial" w:hAnsi="Arial" w:cs="Arial"/>
          <w:sz w:val="22"/>
          <w:szCs w:val="22"/>
          <w:highlight w:val="cyan"/>
        </w:rPr>
        <w:t>…(DOPLNÍ KUPUJÍCÍ)…...</w:t>
      </w:r>
      <w:r w:rsidRPr="00CB5650">
        <w:rPr>
          <w:rFonts w:ascii="Arial" w:hAnsi="Arial" w:cs="Arial"/>
          <w:sz w:val="22"/>
          <w:szCs w:val="22"/>
        </w:rPr>
        <w:t xml:space="preserve"> usnesením č. </w:t>
      </w:r>
      <w:r w:rsidRPr="001D0204">
        <w:rPr>
          <w:rFonts w:ascii="Arial" w:hAnsi="Arial" w:cs="Arial"/>
          <w:sz w:val="22"/>
          <w:szCs w:val="22"/>
          <w:highlight w:val="cyan"/>
        </w:rPr>
        <w:t>……(DOPLNÍ KUPUJÍCÍ)…..</w:t>
      </w:r>
    </w:p>
    <w:p w14:paraId="5E1257DC" w14:textId="77777777" w:rsidR="00C761CE" w:rsidRDefault="00C761CE" w:rsidP="007F0725">
      <w:pPr>
        <w:rPr>
          <w:rFonts w:ascii="Arial" w:hAnsi="Arial" w:cs="Arial"/>
          <w:sz w:val="22"/>
          <w:szCs w:val="22"/>
        </w:rPr>
      </w:pPr>
    </w:p>
    <w:p w14:paraId="00C16F50" w14:textId="77777777" w:rsidR="007F0725" w:rsidRPr="007F0725" w:rsidRDefault="00474A9E" w:rsidP="007F0725">
      <w:pPr>
        <w:rPr>
          <w:rFonts w:ascii="Arial" w:hAnsi="Arial" w:cs="Arial"/>
          <w:sz w:val="22"/>
          <w:szCs w:val="22"/>
        </w:rPr>
      </w:pPr>
      <w:bookmarkStart w:id="6" w:name="_Hlk132031804"/>
      <w:r>
        <w:rPr>
          <w:rFonts w:ascii="Arial" w:hAnsi="Arial" w:cs="Arial"/>
          <w:sz w:val="22"/>
          <w:szCs w:val="22"/>
        </w:rPr>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0E3276">
        <w:rPr>
          <w:rFonts w:ascii="Arial" w:hAnsi="Arial" w:cs="Arial"/>
          <w:sz w:val="22"/>
          <w:szCs w:val="22"/>
        </w:rPr>
        <w:tab/>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17D8021E" w14:textId="77777777" w:rsidR="007F0725" w:rsidRPr="007F0725" w:rsidRDefault="007F0725" w:rsidP="007F0725">
      <w:pPr>
        <w:rPr>
          <w:rFonts w:ascii="Arial" w:hAnsi="Arial" w:cs="Arial"/>
          <w:b/>
          <w:sz w:val="22"/>
          <w:szCs w:val="22"/>
        </w:rPr>
      </w:pPr>
    </w:p>
    <w:p w14:paraId="54D5F943"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2FC865CE" w14:textId="77777777" w:rsidR="007F0725" w:rsidRDefault="007F0725" w:rsidP="007F0725">
      <w:pPr>
        <w:rPr>
          <w:rFonts w:ascii="Arial" w:hAnsi="Arial" w:cs="Arial"/>
          <w:sz w:val="22"/>
          <w:szCs w:val="22"/>
        </w:rPr>
      </w:pPr>
    </w:p>
    <w:p w14:paraId="35F6658E" w14:textId="77777777" w:rsidR="007F0725" w:rsidRPr="007F0725" w:rsidRDefault="007F0725" w:rsidP="007F0725">
      <w:pPr>
        <w:rPr>
          <w:rFonts w:ascii="Arial" w:hAnsi="Arial" w:cs="Arial"/>
          <w:sz w:val="22"/>
          <w:szCs w:val="22"/>
        </w:rPr>
      </w:pPr>
    </w:p>
    <w:p w14:paraId="48A2CAA2"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28447EB9"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6BE38D3"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6"/>
    <w:p w14:paraId="2A96EAA5"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7AB4764F"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82BA1A4"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3CE514FA"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88B02" w14:textId="77777777" w:rsidR="007C55CB" w:rsidRDefault="007C55CB">
      <w:r>
        <w:separator/>
      </w:r>
    </w:p>
  </w:endnote>
  <w:endnote w:type="continuationSeparator" w:id="0">
    <w:p w14:paraId="5D96C6DC" w14:textId="77777777" w:rsidR="007C55CB" w:rsidRDefault="007C5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C7DB7" w14:textId="77777777" w:rsidR="00E6192E" w:rsidRDefault="00E6192E" w:rsidP="00461955">
    <w:pPr>
      <w:pStyle w:val="Zpat"/>
      <w:jc w:val="center"/>
    </w:pPr>
    <w:r w:rsidRPr="00163831">
      <w:rPr>
        <w:color w:val="333333"/>
        <w:sz w:val="16"/>
        <w:szCs w:val="16"/>
      </w:rPr>
      <w:t>.</w:t>
    </w:r>
  </w:p>
  <w:p w14:paraId="75EFB6BC" w14:textId="77777777" w:rsidR="00E6192E" w:rsidRDefault="00E6192E" w:rsidP="007C1E04">
    <w:pPr>
      <w:pStyle w:val="Zpat"/>
      <w:jc w:val="center"/>
      <w:rPr>
        <w:rStyle w:val="slostrnky"/>
      </w:rPr>
    </w:pPr>
  </w:p>
  <w:p w14:paraId="084241A9"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9FF6E" w14:textId="77777777" w:rsidR="00E6192E" w:rsidRPr="00A569D1" w:rsidRDefault="00E6192E" w:rsidP="00DD3E17">
    <w:pPr>
      <w:pStyle w:val="Zpat"/>
      <w:pBdr>
        <w:bottom w:val="single" w:sz="12" w:space="1" w:color="auto"/>
      </w:pBdr>
      <w:rPr>
        <w:rFonts w:ascii="Palatino Linotype" w:hAnsi="Palatino Linotype"/>
        <w:sz w:val="4"/>
      </w:rPr>
    </w:pPr>
  </w:p>
  <w:p w14:paraId="1E38D523"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05555FB5"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C1F15" w14:textId="77777777" w:rsidR="00E6192E" w:rsidRDefault="00E6192E" w:rsidP="007C1E04">
    <w:pPr>
      <w:pStyle w:val="Zpat"/>
      <w:jc w:val="center"/>
      <w:rPr>
        <w:rStyle w:val="slostrnky"/>
      </w:rPr>
    </w:pPr>
  </w:p>
  <w:p w14:paraId="1E01756C"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87A9E" w14:textId="77777777" w:rsidR="00E6192E" w:rsidRDefault="00E6192E" w:rsidP="00461955">
    <w:pPr>
      <w:pStyle w:val="Zpat"/>
      <w:jc w:val="center"/>
      <w:rPr>
        <w:caps/>
        <w:color w:val="333333"/>
        <w:sz w:val="16"/>
        <w:szCs w:val="16"/>
      </w:rPr>
    </w:pPr>
  </w:p>
  <w:p w14:paraId="0204BBB8" w14:textId="77777777" w:rsidR="00E6192E" w:rsidRDefault="00E6192E" w:rsidP="007C1E04">
    <w:pPr>
      <w:pStyle w:val="Zpat"/>
      <w:jc w:val="center"/>
      <w:rPr>
        <w:rStyle w:val="slostrnky"/>
      </w:rPr>
    </w:pPr>
  </w:p>
  <w:p w14:paraId="0AA23DCA"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CA88E" w14:textId="77777777" w:rsidR="007C55CB" w:rsidRDefault="007C55CB">
      <w:r>
        <w:separator/>
      </w:r>
    </w:p>
  </w:footnote>
  <w:footnote w:type="continuationSeparator" w:id="0">
    <w:p w14:paraId="6110BB66" w14:textId="77777777" w:rsidR="007C55CB" w:rsidRDefault="007C55CB">
      <w:r>
        <w:continuationSeparator/>
      </w:r>
    </w:p>
  </w:footnote>
  <w:footnote w:id="1">
    <w:p w14:paraId="658695C8"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A030A" w14:textId="77777777" w:rsidR="00E6192E" w:rsidRDefault="00A87E14" w:rsidP="00E6192E">
    <w:pPr>
      <w:pStyle w:val="Zhlav"/>
    </w:pPr>
    <w:r>
      <w:rPr>
        <w:noProof/>
      </w:rPr>
      <w:drawing>
        <wp:inline distT="0" distB="0" distL="0" distR="0" wp14:anchorId="07B7D96E" wp14:editId="331D149F">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1C0364EF"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F9C26" w14:textId="77777777" w:rsidR="00E6192E" w:rsidRPr="005F2131" w:rsidRDefault="00000000">
    <w:pPr>
      <w:pStyle w:val="Zhlav"/>
      <w:pBdr>
        <w:bottom w:val="single" w:sz="12" w:space="1" w:color="auto"/>
      </w:pBdr>
      <w:spacing w:before="40"/>
      <w:rPr>
        <w:rFonts w:ascii="Arial MT CE Black" w:hAnsi="Arial MT CE Black"/>
      </w:rPr>
    </w:pPr>
    <w:r>
      <w:rPr>
        <w:rFonts w:ascii="Arial MT CE Black" w:hAnsi="Arial MT CE Black"/>
        <w:noProof/>
      </w:rPr>
      <w:pict w14:anchorId="7DACF26C">
        <v:shapetype id="_x0000_t202" coordsize="21600,21600" o:spt="202" path="m,l,21600r21600,l21600,xe">
          <v:stroke joinstyle="miter"/>
          <v:path gradientshapeok="t" o:connecttype="rect"/>
        </v:shapetype>
        <v:shape id="Text Box 1" o:spid="_x0000_s1025"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168852A4"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06D729A2"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0764ED58" w14:textId="77777777" w:rsidR="00E6192E" w:rsidRDefault="00E6192E" w:rsidP="000136B2">
                <w:pPr>
                  <w:rPr>
                    <w:sz w:val="13"/>
                  </w:rPr>
                </w:pPr>
              </w:p>
              <w:p w14:paraId="45F1F301"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6E044361"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499CE29"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0B86C05B" w14:textId="77777777" w:rsidR="00E6192E" w:rsidRDefault="00E6192E" w:rsidP="000136B2">
                <w:pPr>
                  <w:pStyle w:val="Zkladntext2"/>
                  <w:tabs>
                    <w:tab w:val="left" w:pos="1843"/>
                  </w:tabs>
                  <w:rPr>
                    <w:rFonts w:ascii="Arial" w:hAnsi="Arial"/>
                    <w:b/>
                    <w:sz w:val="12"/>
                  </w:rPr>
                </w:pPr>
              </w:p>
              <w:p w14:paraId="4B8E2525"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2733DE3A"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6EDD1131" wp14:editId="31E97DA9">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1A462211" w14:textId="77777777" w:rsidR="00E6192E" w:rsidRDefault="00E6192E">
    <w:pPr>
      <w:pStyle w:val="Zhlav"/>
    </w:pPr>
  </w:p>
  <w:p w14:paraId="0F95ABDD"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25196071">
    <w:abstractNumId w:val="1"/>
  </w:num>
  <w:num w:numId="2" w16cid:durableId="702632302">
    <w:abstractNumId w:val="2"/>
  </w:num>
  <w:num w:numId="3" w16cid:durableId="6996690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55264737">
    <w:abstractNumId w:val="26"/>
  </w:num>
  <w:num w:numId="5" w16cid:durableId="1655721120">
    <w:abstractNumId w:val="33"/>
  </w:num>
  <w:num w:numId="6" w16cid:durableId="1839884755">
    <w:abstractNumId w:val="38"/>
  </w:num>
  <w:num w:numId="7" w16cid:durableId="602111240">
    <w:abstractNumId w:val="8"/>
  </w:num>
  <w:num w:numId="8" w16cid:durableId="2086562084">
    <w:abstractNumId w:val="7"/>
  </w:num>
  <w:num w:numId="9" w16cid:durableId="1117406380">
    <w:abstractNumId w:val="23"/>
  </w:num>
  <w:num w:numId="10" w16cid:durableId="1795706407">
    <w:abstractNumId w:val="22"/>
  </w:num>
  <w:num w:numId="11" w16cid:durableId="69929506">
    <w:abstractNumId w:val="34"/>
  </w:num>
  <w:num w:numId="12" w16cid:durableId="946698908">
    <w:abstractNumId w:val="5"/>
  </w:num>
  <w:num w:numId="13" w16cid:durableId="1852991947">
    <w:abstractNumId w:val="9"/>
  </w:num>
  <w:num w:numId="14" w16cid:durableId="19080324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3257646">
    <w:abstractNumId w:val="15"/>
  </w:num>
  <w:num w:numId="16" w16cid:durableId="1734962101">
    <w:abstractNumId w:val="28"/>
  </w:num>
  <w:num w:numId="17" w16cid:durableId="585462031">
    <w:abstractNumId w:val="4"/>
  </w:num>
  <w:num w:numId="18" w16cid:durableId="310908257">
    <w:abstractNumId w:val="14"/>
  </w:num>
  <w:num w:numId="19" w16cid:durableId="4588856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9975348">
    <w:abstractNumId w:val="29"/>
  </w:num>
  <w:num w:numId="21" w16cid:durableId="293339213">
    <w:abstractNumId w:val="16"/>
  </w:num>
  <w:num w:numId="22" w16cid:durableId="740063444">
    <w:abstractNumId w:val="21"/>
  </w:num>
  <w:num w:numId="23" w16cid:durableId="1405375658">
    <w:abstractNumId w:val="30"/>
  </w:num>
  <w:num w:numId="24" w16cid:durableId="369303701">
    <w:abstractNumId w:val="36"/>
  </w:num>
  <w:num w:numId="25" w16cid:durableId="1691027265">
    <w:abstractNumId w:val="17"/>
  </w:num>
  <w:num w:numId="26" w16cid:durableId="494734164">
    <w:abstractNumId w:val="35"/>
  </w:num>
  <w:num w:numId="27" w16cid:durableId="1707173043">
    <w:abstractNumId w:val="6"/>
  </w:num>
  <w:num w:numId="28" w16cid:durableId="1436049037">
    <w:abstractNumId w:val="11"/>
  </w:num>
  <w:num w:numId="29" w16cid:durableId="2055427942">
    <w:abstractNumId w:val="19"/>
  </w:num>
  <w:num w:numId="30" w16cid:durableId="1642999867">
    <w:abstractNumId w:val="18"/>
  </w:num>
  <w:num w:numId="31" w16cid:durableId="1057051971">
    <w:abstractNumId w:val="24"/>
  </w:num>
  <w:num w:numId="32" w16cid:durableId="1598324295">
    <w:abstractNumId w:val="31"/>
  </w:num>
  <w:num w:numId="33" w16cid:durableId="1243905025">
    <w:abstractNumId w:val="10"/>
  </w:num>
  <w:num w:numId="34" w16cid:durableId="668750959">
    <w:abstractNumId w:val="3"/>
  </w:num>
  <w:num w:numId="35" w16cid:durableId="430053616">
    <w:abstractNumId w:val="37"/>
  </w:num>
  <w:num w:numId="36" w16cid:durableId="753822360">
    <w:abstractNumId w:val="12"/>
  </w:num>
  <w:num w:numId="37" w16cid:durableId="1969048436">
    <w:abstractNumId w:val="25"/>
  </w:num>
  <w:num w:numId="38" w16cid:durableId="11689030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185173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7322893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92234"/>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3BE7"/>
    <w:rsid w:val="000C4709"/>
    <w:rsid w:val="000C50EE"/>
    <w:rsid w:val="000D07FA"/>
    <w:rsid w:val="000E3276"/>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45673"/>
    <w:rsid w:val="0015007F"/>
    <w:rsid w:val="001565BE"/>
    <w:rsid w:val="001571D9"/>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1C9E"/>
    <w:rsid w:val="00192404"/>
    <w:rsid w:val="001A1196"/>
    <w:rsid w:val="001A1847"/>
    <w:rsid w:val="001A224F"/>
    <w:rsid w:val="001A2429"/>
    <w:rsid w:val="001A30D5"/>
    <w:rsid w:val="001A4005"/>
    <w:rsid w:val="001B20D3"/>
    <w:rsid w:val="001B29EE"/>
    <w:rsid w:val="001B5E36"/>
    <w:rsid w:val="001B7426"/>
    <w:rsid w:val="001C1879"/>
    <w:rsid w:val="001C62C0"/>
    <w:rsid w:val="001C67E7"/>
    <w:rsid w:val="001C68E4"/>
    <w:rsid w:val="001C73CD"/>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DD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778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918"/>
    <w:rsid w:val="00487D84"/>
    <w:rsid w:val="00494DAE"/>
    <w:rsid w:val="00496088"/>
    <w:rsid w:val="00497719"/>
    <w:rsid w:val="004A0114"/>
    <w:rsid w:val="004B2B67"/>
    <w:rsid w:val="004B3A35"/>
    <w:rsid w:val="004B76E9"/>
    <w:rsid w:val="004C2251"/>
    <w:rsid w:val="004C2D62"/>
    <w:rsid w:val="004C2E05"/>
    <w:rsid w:val="004C3C0E"/>
    <w:rsid w:val="004D0C32"/>
    <w:rsid w:val="004D0C9D"/>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17AA3"/>
    <w:rsid w:val="0052216F"/>
    <w:rsid w:val="00531F91"/>
    <w:rsid w:val="0053395A"/>
    <w:rsid w:val="00533DD7"/>
    <w:rsid w:val="00535520"/>
    <w:rsid w:val="00541022"/>
    <w:rsid w:val="0054395D"/>
    <w:rsid w:val="00547C86"/>
    <w:rsid w:val="00550E4A"/>
    <w:rsid w:val="005614D7"/>
    <w:rsid w:val="0056368B"/>
    <w:rsid w:val="00566BC0"/>
    <w:rsid w:val="00566DDB"/>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072E"/>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4614"/>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41B"/>
    <w:rsid w:val="007B48B6"/>
    <w:rsid w:val="007C1702"/>
    <w:rsid w:val="007C1E04"/>
    <w:rsid w:val="007C1FC3"/>
    <w:rsid w:val="007C235A"/>
    <w:rsid w:val="007C2B45"/>
    <w:rsid w:val="007C3008"/>
    <w:rsid w:val="007C3A45"/>
    <w:rsid w:val="007C55CB"/>
    <w:rsid w:val="007C5BED"/>
    <w:rsid w:val="007D038D"/>
    <w:rsid w:val="007D451B"/>
    <w:rsid w:val="007D6A45"/>
    <w:rsid w:val="007D7991"/>
    <w:rsid w:val="007E0D59"/>
    <w:rsid w:val="007E7038"/>
    <w:rsid w:val="007E738F"/>
    <w:rsid w:val="007F0725"/>
    <w:rsid w:val="007F35EB"/>
    <w:rsid w:val="00804109"/>
    <w:rsid w:val="00806A1E"/>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048D"/>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88E"/>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6736"/>
    <w:rsid w:val="00A0772F"/>
    <w:rsid w:val="00A108BE"/>
    <w:rsid w:val="00A12285"/>
    <w:rsid w:val="00A12661"/>
    <w:rsid w:val="00A132AB"/>
    <w:rsid w:val="00A13838"/>
    <w:rsid w:val="00A20B1F"/>
    <w:rsid w:val="00A220A9"/>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3231"/>
    <w:rsid w:val="00A641A9"/>
    <w:rsid w:val="00A64751"/>
    <w:rsid w:val="00A67D1D"/>
    <w:rsid w:val="00A73882"/>
    <w:rsid w:val="00A73DF8"/>
    <w:rsid w:val="00A756B5"/>
    <w:rsid w:val="00A8044B"/>
    <w:rsid w:val="00A84E48"/>
    <w:rsid w:val="00A85E6F"/>
    <w:rsid w:val="00A87E14"/>
    <w:rsid w:val="00A90422"/>
    <w:rsid w:val="00A9543D"/>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5617A"/>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017F"/>
    <w:rsid w:val="00BE2425"/>
    <w:rsid w:val="00BE512C"/>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84086"/>
    <w:rsid w:val="00C90A08"/>
    <w:rsid w:val="00C97B74"/>
    <w:rsid w:val="00CA06D4"/>
    <w:rsid w:val="00CA306E"/>
    <w:rsid w:val="00CA352E"/>
    <w:rsid w:val="00CA434F"/>
    <w:rsid w:val="00CA484B"/>
    <w:rsid w:val="00CA6DE4"/>
    <w:rsid w:val="00CC09D6"/>
    <w:rsid w:val="00CC271F"/>
    <w:rsid w:val="00CC2FA7"/>
    <w:rsid w:val="00CC38A2"/>
    <w:rsid w:val="00CC43F2"/>
    <w:rsid w:val="00CC6BDF"/>
    <w:rsid w:val="00CC6EF8"/>
    <w:rsid w:val="00CD1CB2"/>
    <w:rsid w:val="00CD284B"/>
    <w:rsid w:val="00CD47FC"/>
    <w:rsid w:val="00CE3A03"/>
    <w:rsid w:val="00CF26DF"/>
    <w:rsid w:val="00CF32D9"/>
    <w:rsid w:val="00CF60BE"/>
    <w:rsid w:val="00CF67B3"/>
    <w:rsid w:val="00D012A5"/>
    <w:rsid w:val="00D02DEC"/>
    <w:rsid w:val="00D06085"/>
    <w:rsid w:val="00D07E4C"/>
    <w:rsid w:val="00D1180B"/>
    <w:rsid w:val="00D16ABA"/>
    <w:rsid w:val="00D224E2"/>
    <w:rsid w:val="00D22F20"/>
    <w:rsid w:val="00D23573"/>
    <w:rsid w:val="00D235A9"/>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2193"/>
    <w:rsid w:val="00DB73B7"/>
    <w:rsid w:val="00DC007A"/>
    <w:rsid w:val="00DC5F91"/>
    <w:rsid w:val="00DC6E43"/>
    <w:rsid w:val="00DC7729"/>
    <w:rsid w:val="00DD209C"/>
    <w:rsid w:val="00DD3E17"/>
    <w:rsid w:val="00DE57A4"/>
    <w:rsid w:val="00DF2308"/>
    <w:rsid w:val="00DF260A"/>
    <w:rsid w:val="00DF280F"/>
    <w:rsid w:val="00E0148A"/>
    <w:rsid w:val="00E02F71"/>
    <w:rsid w:val="00E03469"/>
    <w:rsid w:val="00E044BB"/>
    <w:rsid w:val="00E079D1"/>
    <w:rsid w:val="00E07ABA"/>
    <w:rsid w:val="00E120DB"/>
    <w:rsid w:val="00E244AB"/>
    <w:rsid w:val="00E24988"/>
    <w:rsid w:val="00E24E6F"/>
    <w:rsid w:val="00E26D9E"/>
    <w:rsid w:val="00E2736A"/>
    <w:rsid w:val="00E276AA"/>
    <w:rsid w:val="00E279DF"/>
    <w:rsid w:val="00E30A23"/>
    <w:rsid w:val="00E32A5E"/>
    <w:rsid w:val="00E33570"/>
    <w:rsid w:val="00E336D1"/>
    <w:rsid w:val="00E34259"/>
    <w:rsid w:val="00E36EDD"/>
    <w:rsid w:val="00E37B96"/>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166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766497"/>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774614"/>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A7E68-0663-481D-B5CF-C65C2CBA6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14</Pages>
  <Words>5009</Words>
  <Characters>29554</Characters>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2026-01-08T13:13:00Z</dcterms:modified>
</cp:coreProperties>
</file>